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32C2" w:rsidRPr="006D0F5B" w:rsidRDefault="00FC32C2" w:rsidP="00FC32C2">
      <w:pPr>
        <w:jc w:val="center"/>
        <w:rPr>
          <w:b/>
        </w:rPr>
      </w:pPr>
      <w:r w:rsidRPr="006D0F5B">
        <w:rPr>
          <w:b/>
        </w:rPr>
        <w:t>K i v o n a t</w:t>
      </w:r>
    </w:p>
    <w:p w:rsidR="00FC32C2" w:rsidRPr="006D0F5B" w:rsidRDefault="00FC32C2" w:rsidP="00FC32C2">
      <w:pPr>
        <w:jc w:val="center"/>
        <w:rPr>
          <w:b/>
        </w:rPr>
      </w:pPr>
      <w:r w:rsidRPr="006D0F5B">
        <w:rPr>
          <w:b/>
        </w:rPr>
        <w:t>Dombrád Város Önkormányzat</w:t>
      </w:r>
      <w:r>
        <w:rPr>
          <w:b/>
        </w:rPr>
        <w:t>a</w:t>
      </w:r>
      <w:r w:rsidRPr="006D0F5B">
        <w:rPr>
          <w:b/>
        </w:rPr>
        <w:t xml:space="preserve"> Képviselő-testületének</w:t>
      </w:r>
      <w:r>
        <w:rPr>
          <w:b/>
        </w:rPr>
        <w:t xml:space="preserve"> </w:t>
      </w:r>
      <w:r w:rsidRPr="006D0F5B">
        <w:rPr>
          <w:b/>
        </w:rPr>
        <w:t>20</w:t>
      </w:r>
      <w:r>
        <w:rPr>
          <w:b/>
        </w:rPr>
        <w:t>2</w:t>
      </w:r>
      <w:r w:rsidR="00490E94">
        <w:rPr>
          <w:b/>
        </w:rPr>
        <w:t>3</w:t>
      </w:r>
      <w:r w:rsidRPr="006D0F5B">
        <w:rPr>
          <w:b/>
        </w:rPr>
        <w:t xml:space="preserve">. </w:t>
      </w:r>
      <w:r w:rsidR="008F3611">
        <w:rPr>
          <w:b/>
        </w:rPr>
        <w:t>dec</w:t>
      </w:r>
      <w:r w:rsidR="008B7F57">
        <w:rPr>
          <w:b/>
        </w:rPr>
        <w:t>ember</w:t>
      </w:r>
      <w:r w:rsidR="00B737F4">
        <w:rPr>
          <w:b/>
        </w:rPr>
        <w:t xml:space="preserve"> </w:t>
      </w:r>
      <w:r>
        <w:rPr>
          <w:b/>
        </w:rPr>
        <w:t xml:space="preserve">hó </w:t>
      </w:r>
      <w:r w:rsidR="008F3611">
        <w:rPr>
          <w:b/>
        </w:rPr>
        <w:t>1</w:t>
      </w:r>
      <w:r w:rsidR="007D31EB">
        <w:rPr>
          <w:b/>
        </w:rPr>
        <w:t>9</w:t>
      </w:r>
      <w:r>
        <w:rPr>
          <w:b/>
        </w:rPr>
        <w:t>-</w:t>
      </w:r>
      <w:r w:rsidR="008B7F57">
        <w:rPr>
          <w:b/>
        </w:rPr>
        <w:t>é</w:t>
      </w:r>
      <w:r>
        <w:rPr>
          <w:b/>
        </w:rPr>
        <w:t>n</w:t>
      </w:r>
      <w:r w:rsidRPr="006D0F5B">
        <w:rPr>
          <w:b/>
        </w:rPr>
        <w:t xml:space="preserve"> megtartott </w:t>
      </w:r>
      <w:r w:rsidR="003E0F96">
        <w:rPr>
          <w:b/>
        </w:rPr>
        <w:t>nyilvános</w:t>
      </w:r>
      <w:r>
        <w:rPr>
          <w:b/>
        </w:rPr>
        <w:t xml:space="preserve"> ü</w:t>
      </w:r>
      <w:r w:rsidRPr="006D0F5B">
        <w:rPr>
          <w:b/>
        </w:rPr>
        <w:t>lésének jegyzőkönyvéből</w:t>
      </w:r>
    </w:p>
    <w:p w:rsidR="00FC32C2" w:rsidRPr="006D0F5B" w:rsidRDefault="00FC32C2" w:rsidP="00FC32C2">
      <w:pPr>
        <w:jc w:val="center"/>
        <w:rPr>
          <w:b/>
        </w:rPr>
      </w:pPr>
      <w:r w:rsidRPr="006D0F5B">
        <w:rPr>
          <w:b/>
        </w:rPr>
        <w:t>--------------------------------------------------------------------------------------------------------</w:t>
      </w:r>
    </w:p>
    <w:p w:rsidR="00FC32C2" w:rsidRPr="0083181D" w:rsidRDefault="00FC32C2" w:rsidP="00FC32C2">
      <w:pPr>
        <w:tabs>
          <w:tab w:val="center" w:pos="7088"/>
        </w:tabs>
        <w:jc w:val="center"/>
        <w:rPr>
          <w:b/>
        </w:rPr>
      </w:pPr>
      <w:r w:rsidRPr="0083181D">
        <w:rPr>
          <w:b/>
        </w:rPr>
        <w:t xml:space="preserve">Dombrád Város Önkormányzata </w:t>
      </w:r>
    </w:p>
    <w:p w:rsidR="00FC32C2" w:rsidRPr="0083181D" w:rsidRDefault="00FC32C2" w:rsidP="00FC32C2">
      <w:pPr>
        <w:tabs>
          <w:tab w:val="center" w:pos="7088"/>
        </w:tabs>
        <w:jc w:val="center"/>
        <w:rPr>
          <w:b/>
        </w:rPr>
      </w:pPr>
      <w:r w:rsidRPr="0083181D">
        <w:rPr>
          <w:b/>
        </w:rPr>
        <w:t>Képviselő-testületének</w:t>
      </w:r>
    </w:p>
    <w:p w:rsidR="00FC32C2" w:rsidRDefault="00B737F4" w:rsidP="00FC32C2">
      <w:pPr>
        <w:jc w:val="center"/>
        <w:rPr>
          <w:b/>
        </w:rPr>
      </w:pPr>
      <w:r>
        <w:rPr>
          <w:b/>
        </w:rPr>
        <w:t>1</w:t>
      </w:r>
      <w:r w:rsidR="007D31EB">
        <w:rPr>
          <w:b/>
        </w:rPr>
        <w:t>5</w:t>
      </w:r>
      <w:r w:rsidR="008F3611">
        <w:rPr>
          <w:b/>
        </w:rPr>
        <w:t>7</w:t>
      </w:r>
      <w:r w:rsidR="00FC32C2" w:rsidRPr="0083181D">
        <w:rPr>
          <w:b/>
        </w:rPr>
        <w:t>/202</w:t>
      </w:r>
      <w:r w:rsidR="00490E94">
        <w:rPr>
          <w:b/>
        </w:rPr>
        <w:t>3</w:t>
      </w:r>
      <w:r w:rsidR="00833FA9">
        <w:rPr>
          <w:b/>
        </w:rPr>
        <w:t>.(</w:t>
      </w:r>
      <w:r>
        <w:rPr>
          <w:b/>
        </w:rPr>
        <w:t>X</w:t>
      </w:r>
      <w:r w:rsidR="008F3611">
        <w:rPr>
          <w:b/>
        </w:rPr>
        <w:t>I</w:t>
      </w:r>
      <w:r w:rsidR="008B7F57">
        <w:rPr>
          <w:b/>
        </w:rPr>
        <w:t>I</w:t>
      </w:r>
      <w:r w:rsidR="00691A85">
        <w:rPr>
          <w:b/>
        </w:rPr>
        <w:t>.</w:t>
      </w:r>
      <w:r w:rsidR="008F3611">
        <w:rPr>
          <w:b/>
        </w:rPr>
        <w:t>1</w:t>
      </w:r>
      <w:r w:rsidR="007D31EB">
        <w:rPr>
          <w:b/>
        </w:rPr>
        <w:t>9</w:t>
      </w:r>
      <w:r w:rsidR="00FC32C2" w:rsidRPr="0083181D">
        <w:rPr>
          <w:b/>
        </w:rPr>
        <w:t>.) önkormányzati határozata</w:t>
      </w:r>
    </w:p>
    <w:p w:rsidR="00153D27" w:rsidRDefault="00153D27" w:rsidP="00FC32C2">
      <w:pPr>
        <w:jc w:val="center"/>
        <w:rPr>
          <w:b/>
        </w:rPr>
      </w:pPr>
    </w:p>
    <w:p w:rsidR="005C5E74" w:rsidRDefault="005C5E74" w:rsidP="00FC32C2">
      <w:pPr>
        <w:jc w:val="center"/>
        <w:rPr>
          <w:b/>
        </w:rPr>
      </w:pPr>
    </w:p>
    <w:p w:rsidR="00026EED" w:rsidRDefault="00026EED" w:rsidP="00026EED">
      <w:pPr>
        <w:jc w:val="center"/>
        <w:rPr>
          <w:b/>
        </w:rPr>
      </w:pPr>
      <w:r w:rsidRPr="002A4CD2">
        <w:rPr>
          <w:b/>
        </w:rPr>
        <w:t xml:space="preserve">Az ülés napirendjének </w:t>
      </w:r>
      <w:r>
        <w:rPr>
          <w:b/>
        </w:rPr>
        <w:t>módosításáról</w:t>
      </w:r>
    </w:p>
    <w:p w:rsidR="00026EED" w:rsidRPr="002A4CD2" w:rsidRDefault="00026EED" w:rsidP="00026EED">
      <w:pPr>
        <w:jc w:val="center"/>
        <w:rPr>
          <w:b/>
        </w:rPr>
      </w:pPr>
    </w:p>
    <w:p w:rsidR="00026EED" w:rsidRPr="00BD79C2" w:rsidRDefault="00026EED" w:rsidP="00026EED">
      <w:pPr>
        <w:jc w:val="center"/>
        <w:rPr>
          <w:rFonts w:ascii="Calibri" w:hAnsi="Calibri"/>
          <w:sz w:val="22"/>
          <w:szCs w:val="22"/>
        </w:rPr>
      </w:pPr>
    </w:p>
    <w:p w:rsidR="00026EED" w:rsidRPr="002A4CD2" w:rsidRDefault="00026EED" w:rsidP="00026EED">
      <w:pPr>
        <w:jc w:val="both"/>
        <w:rPr>
          <w:b/>
        </w:rPr>
      </w:pPr>
      <w:r w:rsidRPr="002A4CD2">
        <w:rPr>
          <w:b/>
        </w:rPr>
        <w:t>A Képviselő-testület</w:t>
      </w:r>
    </w:p>
    <w:p w:rsidR="00026EED" w:rsidRPr="00AB65E1" w:rsidRDefault="00026EED" w:rsidP="00026EED">
      <w:pPr>
        <w:jc w:val="both"/>
        <w:rPr>
          <w:b/>
        </w:rPr>
      </w:pPr>
    </w:p>
    <w:p w:rsidR="00026EED" w:rsidRDefault="00026EED" w:rsidP="00026EED">
      <w:pPr>
        <w:suppressAutoHyphens/>
        <w:ind w:left="720" w:hanging="720"/>
        <w:jc w:val="both"/>
      </w:pPr>
      <w:r>
        <w:t xml:space="preserve">1.     </w:t>
      </w:r>
      <w:r w:rsidRPr="00AB65E1">
        <w:t>Megtárgyalta a napirendi pont</w:t>
      </w:r>
      <w:r>
        <w:t>ok</w:t>
      </w:r>
      <w:r w:rsidRPr="00AB65E1">
        <w:t>ra vonatkozó javaslatot.</w:t>
      </w:r>
    </w:p>
    <w:p w:rsidR="00026EED" w:rsidRPr="0087449B" w:rsidRDefault="00026EED" w:rsidP="00026EED">
      <w:pPr>
        <w:suppressAutoHyphens/>
        <w:ind w:left="720"/>
        <w:jc w:val="both"/>
      </w:pPr>
    </w:p>
    <w:p w:rsidR="005C2517" w:rsidRPr="006B7882" w:rsidRDefault="00026EED" w:rsidP="00066A90">
      <w:pPr>
        <w:jc w:val="both"/>
        <w:rPr>
          <w:bCs/>
        </w:rPr>
      </w:pPr>
      <w:r w:rsidRPr="00303F23">
        <w:rPr>
          <w:color w:val="000000" w:themeColor="text1"/>
        </w:rPr>
        <w:t xml:space="preserve">2. </w:t>
      </w:r>
      <w:r>
        <w:rPr>
          <w:color w:val="000000" w:themeColor="text1"/>
        </w:rPr>
        <w:t xml:space="preserve">  </w:t>
      </w:r>
      <w:proofErr w:type="gramStart"/>
      <w:r w:rsidRPr="000C1956">
        <w:t xml:space="preserve">A tárgyalásra javasolt napirendeket </w:t>
      </w:r>
      <w:r w:rsidRPr="00930E05">
        <w:t xml:space="preserve">módosítja és </w:t>
      </w:r>
      <w:r w:rsidR="00930E05" w:rsidRPr="00930E05">
        <w:t xml:space="preserve">3. napirendi pontot leveszik tárgyalásról, </w:t>
      </w:r>
      <w:r w:rsidR="00930E05">
        <w:t xml:space="preserve">   </w:t>
      </w:r>
      <w:r w:rsidR="00930E05">
        <w:br/>
        <w:t xml:space="preserve">        </w:t>
      </w:r>
      <w:r w:rsidR="00930E05" w:rsidRPr="00930E05">
        <w:t xml:space="preserve">helyette 3. napirendi pontként a napirendek közé felveszi: Előterjesztés a Művelődési Ház és </w:t>
      </w:r>
      <w:r w:rsidR="00930E05">
        <w:t xml:space="preserve"> </w:t>
      </w:r>
      <w:r w:rsidR="00930E05">
        <w:br/>
        <w:t xml:space="preserve">        </w:t>
      </w:r>
      <w:r w:rsidR="00930E05" w:rsidRPr="00930E05">
        <w:t xml:space="preserve">Könyvtár 2024. évi munkatervének elfogadására, </w:t>
      </w:r>
      <w:r w:rsidR="008F3611" w:rsidRPr="00930E05">
        <w:t>14</w:t>
      </w:r>
      <w:r w:rsidRPr="00930E05">
        <w:t xml:space="preserve">. napirendi pontként a napirendek közé </w:t>
      </w:r>
      <w:r w:rsidR="007D31EB" w:rsidRPr="00930E05">
        <w:t xml:space="preserve"> </w:t>
      </w:r>
      <w:r w:rsidR="007D31EB" w:rsidRPr="00930E05">
        <w:br/>
        <w:t xml:space="preserve">        </w:t>
      </w:r>
      <w:r w:rsidRPr="00930E05">
        <w:t xml:space="preserve">felveszi: Előterjesztés </w:t>
      </w:r>
      <w:r w:rsidR="00930E05" w:rsidRPr="00930E05">
        <w:t xml:space="preserve">a </w:t>
      </w:r>
      <w:r w:rsidR="00930E05" w:rsidRPr="00930E05">
        <w:rPr>
          <w:bCs/>
        </w:rPr>
        <w:t xml:space="preserve">TOP-1.2.1-15-SB1-2016-00012 jelű, „A Rétköz turisztika kínálatának </w:t>
      </w:r>
      <w:r w:rsidR="00930E05">
        <w:rPr>
          <w:bCs/>
        </w:rPr>
        <w:t xml:space="preserve"> </w:t>
      </w:r>
      <w:r w:rsidR="00930E05">
        <w:rPr>
          <w:bCs/>
        </w:rPr>
        <w:br/>
        <w:t xml:space="preserve">        </w:t>
      </w:r>
      <w:r w:rsidR="00930E05" w:rsidRPr="00930E05">
        <w:rPr>
          <w:bCs/>
        </w:rPr>
        <w:t xml:space="preserve">integrált fejlesztése – A Rétköz épített, szellemi és természeti örökségének turisztikai célú </w:t>
      </w:r>
      <w:r w:rsidR="00930E05">
        <w:rPr>
          <w:bCs/>
        </w:rPr>
        <w:br/>
        <w:t xml:space="preserve">        </w:t>
      </w:r>
      <w:r w:rsidR="00930E05" w:rsidRPr="00930E05">
        <w:rPr>
          <w:bCs/>
        </w:rPr>
        <w:t>fejlesztése, termékcsomagok kialakítása a Rétközben” című pályázat keretében benyújtott</w:t>
      </w:r>
      <w:proofErr w:type="gramEnd"/>
      <w:r w:rsidR="00930E05" w:rsidRPr="00930E05">
        <w:rPr>
          <w:bCs/>
        </w:rPr>
        <w:t xml:space="preserve"> </w:t>
      </w:r>
      <w:r w:rsidR="00930E05">
        <w:rPr>
          <w:bCs/>
        </w:rPr>
        <w:br/>
        <w:t xml:space="preserve">        </w:t>
      </w:r>
      <w:proofErr w:type="gramStart"/>
      <w:r w:rsidR="00930E05" w:rsidRPr="00930E05">
        <w:rPr>
          <w:bCs/>
        </w:rPr>
        <w:t>árajánlatok</w:t>
      </w:r>
      <w:proofErr w:type="gramEnd"/>
      <w:r w:rsidR="00930E05" w:rsidRPr="00930E05">
        <w:rPr>
          <w:bCs/>
        </w:rPr>
        <w:t xml:space="preserve"> elbírálására, </w:t>
      </w:r>
      <w:r w:rsidR="00930E05" w:rsidRPr="00930E05">
        <w:t xml:space="preserve">15. napirendi pontként a napirendek közé  </w:t>
      </w:r>
      <w:r w:rsidR="00930E05" w:rsidRPr="00930E05">
        <w:br/>
        <w:t xml:space="preserve">        felveszi: Előterjesztés a </w:t>
      </w:r>
      <w:proofErr w:type="spellStart"/>
      <w:r w:rsidR="00930E05" w:rsidRPr="00930E05">
        <w:t>dombrádi</w:t>
      </w:r>
      <w:proofErr w:type="spellEnd"/>
      <w:r w:rsidR="00930E05" w:rsidRPr="00930E05">
        <w:t xml:space="preserve"> 836 helyrajzi számú ingatlan megvásárlására</w:t>
      </w:r>
      <w:r w:rsidR="00066A90">
        <w:t xml:space="preserve">, 16. napirendi </w:t>
      </w:r>
      <w:r w:rsidR="00066A90">
        <w:br/>
        <w:t xml:space="preserve">        pontként a napirendek közé felveszi: Előterjesztés </w:t>
      </w:r>
      <w:r w:rsidR="00066A90" w:rsidRPr="00066A90">
        <w:t xml:space="preserve">a Képviselő-testület és szervei Szervezeti és </w:t>
      </w:r>
      <w:r w:rsidR="00066A90">
        <w:br/>
        <w:t xml:space="preserve">        </w:t>
      </w:r>
      <w:r w:rsidR="00066A90" w:rsidRPr="00066A90">
        <w:t>Működési Szabályzatáról szóló 14/2019.(XI.26.) önkormányzati rendelet módosítására.</w:t>
      </w:r>
      <w:r w:rsidR="00066A90">
        <w:rPr>
          <w:b/>
          <w:sz w:val="28"/>
          <w:szCs w:val="28"/>
        </w:rPr>
        <w:t xml:space="preserve"> </w:t>
      </w:r>
      <w:proofErr w:type="gramStart"/>
      <w:r w:rsidR="005C2517">
        <w:t xml:space="preserve">A </w:t>
      </w:r>
      <w:r w:rsidR="00066A90">
        <w:br/>
        <w:t xml:space="preserve">        </w:t>
      </w:r>
      <w:r w:rsidR="005C2517">
        <w:t>kiegészítés</w:t>
      </w:r>
      <w:proofErr w:type="gramEnd"/>
      <w:r w:rsidR="005C2517">
        <w:t xml:space="preserve"> </w:t>
      </w:r>
      <w:r w:rsidR="00066A90">
        <w:t>er</w:t>
      </w:r>
      <w:r w:rsidR="005C2517">
        <w:t xml:space="preserve">edményeként a Bejelentések napirendi pont sorszámozása </w:t>
      </w:r>
      <w:r w:rsidR="005C2517">
        <w:br/>
        <w:t xml:space="preserve">        1</w:t>
      </w:r>
      <w:r w:rsidR="00066A90">
        <w:t>7</w:t>
      </w:r>
      <w:r w:rsidR="005C2517">
        <w:t>-r</w:t>
      </w:r>
      <w:r w:rsidR="00066A90">
        <w:t>e</w:t>
      </w:r>
      <w:r w:rsidR="005C2517">
        <w:t xml:space="preserve"> változik.</w:t>
      </w:r>
    </w:p>
    <w:p w:rsidR="007D31EB" w:rsidRPr="008F3611" w:rsidRDefault="007D31EB" w:rsidP="007D31EB">
      <w:pPr>
        <w:tabs>
          <w:tab w:val="left" w:pos="6499"/>
        </w:tabs>
        <w:jc w:val="both"/>
        <w:rPr>
          <w:color w:val="FF0000"/>
        </w:rPr>
      </w:pPr>
    </w:p>
    <w:p w:rsidR="00026EED" w:rsidRPr="008F3611" w:rsidRDefault="00026EED" w:rsidP="007D31EB">
      <w:pPr>
        <w:rPr>
          <w:bCs/>
          <w:color w:val="FF0000"/>
        </w:rPr>
      </w:pPr>
    </w:p>
    <w:p w:rsidR="00026EED" w:rsidRDefault="00026EED" w:rsidP="00026EED">
      <w:pPr>
        <w:tabs>
          <w:tab w:val="left" w:pos="0"/>
        </w:tabs>
        <w:contextualSpacing/>
        <w:jc w:val="both"/>
        <w:rPr>
          <w:bCs/>
        </w:rPr>
      </w:pPr>
    </w:p>
    <w:p w:rsidR="008F1DA3" w:rsidRDefault="008F1DA3" w:rsidP="00E27DF0">
      <w:pPr>
        <w:tabs>
          <w:tab w:val="left" w:pos="0"/>
        </w:tabs>
        <w:contextualSpacing/>
        <w:jc w:val="both"/>
        <w:rPr>
          <w:bCs/>
        </w:rPr>
      </w:pPr>
    </w:p>
    <w:p w:rsidR="00085E41" w:rsidRPr="0040301C" w:rsidRDefault="00085E41" w:rsidP="00085E41">
      <w:pPr>
        <w:jc w:val="center"/>
        <w:rPr>
          <w:b/>
        </w:rPr>
      </w:pPr>
    </w:p>
    <w:p w:rsidR="00085E41" w:rsidRPr="0040301C" w:rsidRDefault="00085E41" w:rsidP="00085E41">
      <w:pPr>
        <w:jc w:val="both"/>
      </w:pPr>
    </w:p>
    <w:p w:rsidR="00FC32C2" w:rsidRPr="0083181D" w:rsidRDefault="00FC32C2" w:rsidP="00E5565E">
      <w:pPr>
        <w:ind w:firstLine="708"/>
        <w:jc w:val="both"/>
        <w:rPr>
          <w:b/>
        </w:rPr>
      </w:pPr>
      <w:r w:rsidRPr="0083181D">
        <w:t>Harsányi László s.k.</w:t>
      </w:r>
      <w:r w:rsidRPr="0083181D">
        <w:tab/>
      </w:r>
      <w:r w:rsidR="009460A6">
        <w:tab/>
      </w:r>
      <w:r w:rsidR="009460A6">
        <w:tab/>
      </w:r>
      <w:r w:rsidR="009460A6">
        <w:tab/>
      </w:r>
      <w:r w:rsidR="009460A6">
        <w:tab/>
      </w:r>
      <w:r w:rsidR="009460A6">
        <w:tab/>
      </w:r>
      <w:r w:rsidR="009460A6">
        <w:tab/>
      </w:r>
      <w:r w:rsidR="000F7329" w:rsidRPr="0083181D">
        <w:t xml:space="preserve">Dr. Nagy Dóra </w:t>
      </w:r>
      <w:r w:rsidRPr="0083181D">
        <w:t>s.k.</w:t>
      </w:r>
    </w:p>
    <w:p w:rsidR="00FC32C2" w:rsidRPr="0083181D" w:rsidRDefault="00FC32C2" w:rsidP="00FC32C2">
      <w:pPr>
        <w:jc w:val="both"/>
      </w:pPr>
      <w:r w:rsidRPr="0083181D">
        <w:t xml:space="preserve">             </w:t>
      </w:r>
      <w:r w:rsidR="009460A6">
        <w:t xml:space="preserve">    </w:t>
      </w:r>
      <w:proofErr w:type="gramStart"/>
      <w:r w:rsidRPr="0083181D">
        <w:t>polgármester</w:t>
      </w:r>
      <w:proofErr w:type="gramEnd"/>
      <w:r w:rsidRPr="0083181D">
        <w:t xml:space="preserve">                                                                           </w:t>
      </w:r>
      <w:r w:rsidR="000F7329" w:rsidRPr="0083181D">
        <w:t xml:space="preserve">   </w:t>
      </w:r>
      <w:r w:rsidR="009460A6">
        <w:tab/>
        <w:t xml:space="preserve">   </w:t>
      </w:r>
      <w:r w:rsidR="000F7329" w:rsidRPr="0083181D">
        <w:t xml:space="preserve"> </w:t>
      </w:r>
      <w:r w:rsidRPr="0083181D">
        <w:t xml:space="preserve">    jegyző</w:t>
      </w:r>
    </w:p>
    <w:p w:rsidR="00FC32C2" w:rsidRPr="0083181D" w:rsidRDefault="00FC32C2" w:rsidP="00FC32C2">
      <w:pPr>
        <w:pBdr>
          <w:bottom w:val="single" w:sz="6" w:space="1" w:color="auto"/>
        </w:pBdr>
        <w:jc w:val="both"/>
      </w:pPr>
    </w:p>
    <w:p w:rsidR="00FC32C2" w:rsidRDefault="00FC32C2" w:rsidP="00FC32C2">
      <w:pPr>
        <w:jc w:val="both"/>
      </w:pPr>
      <w:r w:rsidRPr="0083181D">
        <w:t>D o m b r á d, 202</w:t>
      </w:r>
      <w:r w:rsidR="00490E94">
        <w:t>3</w:t>
      </w:r>
      <w:r w:rsidR="000628ED">
        <w:t xml:space="preserve">. </w:t>
      </w:r>
      <w:r w:rsidR="008F3611">
        <w:t>dec</w:t>
      </w:r>
      <w:r w:rsidR="008B7F57">
        <w:t xml:space="preserve">ember </w:t>
      </w:r>
      <w:r w:rsidR="008F3611">
        <w:t>19</w:t>
      </w:r>
      <w:r w:rsidR="00B737F4">
        <w:t>.</w:t>
      </w:r>
    </w:p>
    <w:p w:rsidR="00925F33" w:rsidRDefault="00925F33" w:rsidP="00FC32C2">
      <w:pPr>
        <w:jc w:val="both"/>
      </w:pPr>
    </w:p>
    <w:p w:rsidR="00526DAA" w:rsidRDefault="00526DAA" w:rsidP="00FC32C2">
      <w:pPr>
        <w:jc w:val="both"/>
      </w:pPr>
    </w:p>
    <w:p w:rsidR="00526DAA" w:rsidRDefault="00526DAA" w:rsidP="00FC32C2">
      <w:pPr>
        <w:jc w:val="both"/>
      </w:pPr>
    </w:p>
    <w:p w:rsidR="00FC32C2" w:rsidRDefault="00FC32C2" w:rsidP="00FC32C2">
      <w:pPr>
        <w:ind w:left="2124" w:firstLine="708"/>
        <w:jc w:val="both"/>
      </w:pPr>
      <w:r w:rsidRPr="0083181D">
        <w:t>A kivonat hiteléül:</w:t>
      </w:r>
    </w:p>
    <w:p w:rsidR="00BF2DC5" w:rsidRDefault="00BF2DC5" w:rsidP="00FC32C2">
      <w:pPr>
        <w:ind w:left="2124" w:firstLine="708"/>
        <w:jc w:val="both"/>
      </w:pPr>
    </w:p>
    <w:p w:rsidR="00BF2DC5" w:rsidRDefault="00BF2DC5" w:rsidP="00FC32C2">
      <w:pPr>
        <w:ind w:left="2124" w:firstLine="708"/>
        <w:jc w:val="both"/>
      </w:pPr>
    </w:p>
    <w:p w:rsidR="00757124" w:rsidRDefault="00757124" w:rsidP="00FC32C2">
      <w:pPr>
        <w:ind w:left="2124" w:firstLine="708"/>
        <w:jc w:val="both"/>
      </w:pPr>
    </w:p>
    <w:p w:rsidR="00FC32C2" w:rsidRPr="0083181D" w:rsidRDefault="00FC32C2" w:rsidP="00FC32C2">
      <w:pPr>
        <w:jc w:val="both"/>
      </w:pPr>
      <w:r w:rsidRPr="0083181D">
        <w:t xml:space="preserve">       </w:t>
      </w:r>
      <w:r w:rsidRPr="0083181D">
        <w:tab/>
      </w:r>
      <w:r w:rsidRPr="0083181D">
        <w:tab/>
        <w:t xml:space="preserve">                                                            </w:t>
      </w:r>
      <w:r w:rsidRPr="0083181D">
        <w:tab/>
        <w:t xml:space="preserve">     </w:t>
      </w:r>
      <w:r w:rsidRPr="0083181D">
        <w:tab/>
      </w:r>
      <w:proofErr w:type="spellStart"/>
      <w:r w:rsidR="00E9465A" w:rsidRPr="0083181D">
        <w:t>Ignéczi</w:t>
      </w:r>
      <w:proofErr w:type="spellEnd"/>
      <w:r w:rsidRPr="0083181D">
        <w:t xml:space="preserve"> Zsuzsanna Judit</w:t>
      </w:r>
    </w:p>
    <w:p w:rsidR="004B6CAA" w:rsidRDefault="00FC32C2" w:rsidP="00AC0346">
      <w:pPr>
        <w:ind w:firstLine="360"/>
        <w:jc w:val="both"/>
      </w:pPr>
      <w:r w:rsidRPr="0083181D">
        <w:t xml:space="preserve">                               </w:t>
      </w:r>
      <w:r w:rsidRPr="0083181D">
        <w:tab/>
      </w:r>
      <w:r w:rsidRPr="0083181D">
        <w:tab/>
      </w:r>
      <w:r w:rsidRPr="0083181D">
        <w:tab/>
        <w:t xml:space="preserve">        </w:t>
      </w:r>
      <w:r w:rsidRPr="0083181D">
        <w:tab/>
      </w:r>
      <w:r w:rsidRPr="0083181D">
        <w:tab/>
      </w:r>
      <w:r w:rsidRPr="0083181D">
        <w:tab/>
        <w:t xml:space="preserve">       </w:t>
      </w:r>
      <w:proofErr w:type="gramStart"/>
      <w:r w:rsidRPr="0083181D">
        <w:t>hatósági</w:t>
      </w:r>
      <w:proofErr w:type="gramEnd"/>
      <w:r w:rsidRPr="0083181D">
        <w:t xml:space="preserve"> ügyintéző</w:t>
      </w:r>
      <w:bookmarkStart w:id="0" w:name="_GoBack"/>
      <w:bookmarkEnd w:id="0"/>
    </w:p>
    <w:sectPr w:rsidR="004B6CAA" w:rsidSect="008B7DAB">
      <w:footerReference w:type="even" r:id="rId8"/>
      <w:footerReference w:type="default" r:id="rId9"/>
      <w:pgSz w:w="11910" w:h="16840"/>
      <w:pgMar w:top="1320" w:right="1300" w:bottom="940" w:left="1100" w:header="0" w:footer="67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419F3" w:rsidRDefault="00B419F3">
      <w:r>
        <w:separator/>
      </w:r>
    </w:p>
  </w:endnote>
  <w:endnote w:type="continuationSeparator" w:id="0">
    <w:p w:rsidR="00B419F3" w:rsidRDefault="00B419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Garamond">
    <w:panose1 w:val="02020502050306020203"/>
    <w:charset w:val="EE"/>
    <w:family w:val="roman"/>
    <w:pitch w:val="variable"/>
    <w:sig w:usb0="00000007" w:usb1="00000000" w:usb2="00000000" w:usb3="00000000" w:csb0="00000093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ont345">
    <w:altName w:val="Times New Roman"/>
    <w:charset w:val="EE"/>
    <w:family w:val="auto"/>
    <w:pitch w:val="variable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482F" w:rsidRDefault="0091482F" w:rsidP="0091482F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91482F" w:rsidRDefault="0091482F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482F" w:rsidRDefault="0091482F" w:rsidP="0091482F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0D74CB">
      <w:rPr>
        <w:rStyle w:val="Oldalszm"/>
        <w:noProof/>
      </w:rPr>
      <w:t>1</w:t>
    </w:r>
    <w:r>
      <w:rPr>
        <w:rStyle w:val="Oldalszm"/>
      </w:rPr>
      <w:fldChar w:fldCharType="end"/>
    </w:r>
  </w:p>
  <w:p w:rsidR="0091482F" w:rsidRDefault="0091482F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419F3" w:rsidRDefault="00B419F3">
      <w:r>
        <w:separator/>
      </w:r>
    </w:p>
  </w:footnote>
  <w:footnote w:type="continuationSeparator" w:id="0">
    <w:p w:rsidR="00B419F3" w:rsidRDefault="00B419F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2F10EC00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4"/>
      </w:rPr>
    </w:lvl>
  </w:abstractNum>
  <w:abstractNum w:abstractNumId="1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"/>
      <w:lvlJc w:val="left"/>
      <w:pPr>
        <w:tabs>
          <w:tab w:val="num" w:pos="1004"/>
        </w:tabs>
        <w:ind w:left="1004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Symbol" w:hint="default"/>
      </w:rPr>
    </w:lvl>
  </w:abstractNum>
  <w:abstractNum w:abstractNumId="3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"/>
      <w:lvlJc w:val="left"/>
      <w:pPr>
        <w:tabs>
          <w:tab w:val="num" w:pos="709"/>
        </w:tabs>
        <w:ind w:left="1380" w:hanging="360"/>
      </w:pPr>
      <w:rPr>
        <w:rFonts w:ascii="Wingdings" w:hAnsi="Wingdings" w:cs="Times New Roman" w:hint="default"/>
        <w:sz w:val="24"/>
        <w:szCs w:val="24"/>
      </w:rPr>
    </w:lvl>
  </w:abstractNum>
  <w:abstractNum w:abstractNumId="5" w15:restartNumberingAfterBreak="0">
    <w:nsid w:val="0000000D"/>
    <w:multiLevelType w:val="singleLevel"/>
    <w:tmpl w:val="0000000D"/>
    <w:name w:val="WW8Num13"/>
    <w:lvl w:ilvl="0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 w:cs="Symbol" w:hint="default"/>
        <w:sz w:val="24"/>
        <w:szCs w:val="24"/>
      </w:rPr>
    </w:lvl>
  </w:abstractNum>
  <w:abstractNum w:abstractNumId="6" w15:restartNumberingAfterBreak="0">
    <w:nsid w:val="00000010"/>
    <w:multiLevelType w:val="multi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12"/>
    <w:multiLevelType w:val="singleLevel"/>
    <w:tmpl w:val="00000012"/>
    <w:name w:val="WW8Num18"/>
    <w:lvl w:ilvl="0">
      <w:start w:val="1"/>
      <w:numFmt w:val="bullet"/>
      <w:lvlText w:val=""/>
      <w:lvlJc w:val="left"/>
      <w:pPr>
        <w:tabs>
          <w:tab w:val="num" w:pos="1425"/>
        </w:tabs>
        <w:ind w:left="1425" w:hanging="360"/>
      </w:pPr>
      <w:rPr>
        <w:rFonts w:ascii="Wingdings" w:hAnsi="Wingdings" w:cs="Wingdings" w:hint="default"/>
        <w:szCs w:val="24"/>
      </w:rPr>
    </w:lvl>
  </w:abstractNum>
  <w:abstractNum w:abstractNumId="8" w15:restartNumberingAfterBreak="0">
    <w:nsid w:val="00000013"/>
    <w:multiLevelType w:val="singleLevel"/>
    <w:tmpl w:val="00000013"/>
    <w:name w:val="WW8Num19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szCs w:val="24"/>
      </w:rPr>
    </w:lvl>
  </w:abstractNum>
  <w:abstractNum w:abstractNumId="9" w15:restartNumberingAfterBreak="0">
    <w:nsid w:val="00000015"/>
    <w:multiLevelType w:val="singleLevel"/>
    <w:tmpl w:val="00000015"/>
    <w:name w:val="WW8Num21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244101F6"/>
    <w:multiLevelType w:val="multilevel"/>
    <w:tmpl w:val="D1BCAE3C"/>
    <w:styleLink w:val="WW8Num311"/>
    <w:lvl w:ilvl="0">
      <w:numFmt w:val="bullet"/>
      <w:lvlText w:val="-"/>
      <w:lvlJc w:val="left"/>
      <w:rPr>
        <w:rFonts w:ascii="Times New Roman" w:eastAsia="Times New Roman" w:hAnsi="Times New Roman" w:cs="Times New Roman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11" w15:restartNumberingAfterBreak="0">
    <w:nsid w:val="40F23E53"/>
    <w:multiLevelType w:val="hybridMultilevel"/>
    <w:tmpl w:val="C304F4CE"/>
    <w:lvl w:ilvl="0" w:tplc="3ECA460A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91481CA">
      <w:start w:val="9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3D603CE"/>
    <w:multiLevelType w:val="multilevel"/>
    <w:tmpl w:val="6CF8EF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F2259C9"/>
    <w:multiLevelType w:val="hybridMultilevel"/>
    <w:tmpl w:val="73BC62B0"/>
    <w:lvl w:ilvl="0" w:tplc="E3E67CC8">
      <w:start w:val="1"/>
      <w:numFmt w:val="bullet"/>
      <w:lvlText w:val="-"/>
      <w:lvlJc w:val="left"/>
      <w:pPr>
        <w:tabs>
          <w:tab w:val="num" w:pos="851"/>
        </w:tabs>
        <w:ind w:left="851" w:hanging="284"/>
      </w:pPr>
      <w:rPr>
        <w:rFonts w:ascii="Garamond" w:eastAsia="Times New Roman" w:hAnsi="Garamond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A6D1D05"/>
    <w:multiLevelType w:val="hybridMultilevel"/>
    <w:tmpl w:val="BB8C6DF0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6241D87"/>
    <w:multiLevelType w:val="hybridMultilevel"/>
    <w:tmpl w:val="44BAF350"/>
    <w:lvl w:ilvl="0" w:tplc="205CE468">
      <w:start w:val="1"/>
      <w:numFmt w:val="decimal"/>
      <w:pStyle w:val="Cmsor41"/>
      <w:lvlText w:val="%1."/>
      <w:lvlJc w:val="left"/>
      <w:pPr>
        <w:ind w:left="36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7A4D3B69"/>
    <w:multiLevelType w:val="hybridMultilevel"/>
    <w:tmpl w:val="75BC520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F95448D"/>
    <w:multiLevelType w:val="multilevel"/>
    <w:tmpl w:val="40D8F060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num w:numId="1">
    <w:abstractNumId w:val="10"/>
  </w:num>
  <w:num w:numId="2">
    <w:abstractNumId w:val="15"/>
  </w:num>
  <w:num w:numId="3">
    <w:abstractNumId w:val="15"/>
    <w:lvlOverride w:ilvl="0">
      <w:startOverride w:val="1"/>
    </w:lvlOverride>
  </w:num>
  <w:num w:numId="4">
    <w:abstractNumId w:val="11"/>
  </w:num>
  <w:num w:numId="5">
    <w:abstractNumId w:val="13"/>
  </w:num>
  <w:num w:numId="6">
    <w:abstractNumId w:val="14"/>
  </w:num>
  <w:num w:numId="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2"/>
  </w:num>
  <w:num w:numId="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3C0F"/>
    <w:rsid w:val="00002CE6"/>
    <w:rsid w:val="000046C7"/>
    <w:rsid w:val="0000607D"/>
    <w:rsid w:val="00011EB1"/>
    <w:rsid w:val="00014296"/>
    <w:rsid w:val="000151C1"/>
    <w:rsid w:val="00016773"/>
    <w:rsid w:val="00017509"/>
    <w:rsid w:val="000209E3"/>
    <w:rsid w:val="00021170"/>
    <w:rsid w:val="00021AF8"/>
    <w:rsid w:val="00024BDE"/>
    <w:rsid w:val="00024C91"/>
    <w:rsid w:val="00025FBE"/>
    <w:rsid w:val="00026EED"/>
    <w:rsid w:val="000319E0"/>
    <w:rsid w:val="00031E7A"/>
    <w:rsid w:val="00033C3F"/>
    <w:rsid w:val="00037FF4"/>
    <w:rsid w:val="00044258"/>
    <w:rsid w:val="00044AF6"/>
    <w:rsid w:val="00045C01"/>
    <w:rsid w:val="00046FA1"/>
    <w:rsid w:val="00047A65"/>
    <w:rsid w:val="000506D6"/>
    <w:rsid w:val="00051A8C"/>
    <w:rsid w:val="00053220"/>
    <w:rsid w:val="000563D4"/>
    <w:rsid w:val="00057354"/>
    <w:rsid w:val="00057774"/>
    <w:rsid w:val="00062400"/>
    <w:rsid w:val="000628ED"/>
    <w:rsid w:val="00063501"/>
    <w:rsid w:val="00066A90"/>
    <w:rsid w:val="00067AC0"/>
    <w:rsid w:val="0007070A"/>
    <w:rsid w:val="00070BEB"/>
    <w:rsid w:val="000739DB"/>
    <w:rsid w:val="000749A5"/>
    <w:rsid w:val="00075496"/>
    <w:rsid w:val="0007593C"/>
    <w:rsid w:val="000762E2"/>
    <w:rsid w:val="00085E41"/>
    <w:rsid w:val="0009067D"/>
    <w:rsid w:val="0009166C"/>
    <w:rsid w:val="00094797"/>
    <w:rsid w:val="00095ADC"/>
    <w:rsid w:val="000A1215"/>
    <w:rsid w:val="000A23A4"/>
    <w:rsid w:val="000A2BB3"/>
    <w:rsid w:val="000A4294"/>
    <w:rsid w:val="000A5952"/>
    <w:rsid w:val="000B4600"/>
    <w:rsid w:val="000B5973"/>
    <w:rsid w:val="000C1956"/>
    <w:rsid w:val="000C3EA3"/>
    <w:rsid w:val="000D3EAE"/>
    <w:rsid w:val="000D5577"/>
    <w:rsid w:val="000D6554"/>
    <w:rsid w:val="000D6856"/>
    <w:rsid w:val="000D6DA6"/>
    <w:rsid w:val="000D74CB"/>
    <w:rsid w:val="000E21BE"/>
    <w:rsid w:val="000E33CF"/>
    <w:rsid w:val="000E4279"/>
    <w:rsid w:val="000E4F77"/>
    <w:rsid w:val="000E679D"/>
    <w:rsid w:val="000F0CD9"/>
    <w:rsid w:val="000F11C0"/>
    <w:rsid w:val="000F2D35"/>
    <w:rsid w:val="000F3875"/>
    <w:rsid w:val="000F448A"/>
    <w:rsid w:val="000F4BAB"/>
    <w:rsid w:val="000F4D08"/>
    <w:rsid w:val="000F6153"/>
    <w:rsid w:val="000F7091"/>
    <w:rsid w:val="000F7329"/>
    <w:rsid w:val="00100A8C"/>
    <w:rsid w:val="00104C2E"/>
    <w:rsid w:val="00107FA6"/>
    <w:rsid w:val="00110FDE"/>
    <w:rsid w:val="00112CD9"/>
    <w:rsid w:val="001148F6"/>
    <w:rsid w:val="001207DC"/>
    <w:rsid w:val="001218E7"/>
    <w:rsid w:val="001332D4"/>
    <w:rsid w:val="0013432C"/>
    <w:rsid w:val="001362F6"/>
    <w:rsid w:val="001432DE"/>
    <w:rsid w:val="00143F43"/>
    <w:rsid w:val="00145877"/>
    <w:rsid w:val="00146CEB"/>
    <w:rsid w:val="001507EE"/>
    <w:rsid w:val="00150DA4"/>
    <w:rsid w:val="00153D27"/>
    <w:rsid w:val="00157026"/>
    <w:rsid w:val="00157C74"/>
    <w:rsid w:val="001612A1"/>
    <w:rsid w:val="001674A9"/>
    <w:rsid w:val="00170E9C"/>
    <w:rsid w:val="00175CC2"/>
    <w:rsid w:val="00176889"/>
    <w:rsid w:val="00180AD0"/>
    <w:rsid w:val="00180DED"/>
    <w:rsid w:val="0018294D"/>
    <w:rsid w:val="00182A4D"/>
    <w:rsid w:val="00182E5F"/>
    <w:rsid w:val="001855B2"/>
    <w:rsid w:val="001A14E7"/>
    <w:rsid w:val="001A2B0D"/>
    <w:rsid w:val="001A6258"/>
    <w:rsid w:val="001A73E4"/>
    <w:rsid w:val="001B0085"/>
    <w:rsid w:val="001B1DF1"/>
    <w:rsid w:val="001B35BA"/>
    <w:rsid w:val="001B7753"/>
    <w:rsid w:val="001B7BA3"/>
    <w:rsid w:val="001C3218"/>
    <w:rsid w:val="001C7A26"/>
    <w:rsid w:val="001D0636"/>
    <w:rsid w:val="001D2EC8"/>
    <w:rsid w:val="001D3B1C"/>
    <w:rsid w:val="001E0235"/>
    <w:rsid w:val="001E0379"/>
    <w:rsid w:val="001E135E"/>
    <w:rsid w:val="001E2FA4"/>
    <w:rsid w:val="001E6565"/>
    <w:rsid w:val="001F795C"/>
    <w:rsid w:val="00200800"/>
    <w:rsid w:val="00204AF9"/>
    <w:rsid w:val="002053E2"/>
    <w:rsid w:val="00207A0B"/>
    <w:rsid w:val="0021231D"/>
    <w:rsid w:val="0021344B"/>
    <w:rsid w:val="00220BB3"/>
    <w:rsid w:val="00221BC2"/>
    <w:rsid w:val="00221DF7"/>
    <w:rsid w:val="00222988"/>
    <w:rsid w:val="00222DCA"/>
    <w:rsid w:val="0022461C"/>
    <w:rsid w:val="002265D8"/>
    <w:rsid w:val="00231098"/>
    <w:rsid w:val="00236833"/>
    <w:rsid w:val="00240A6F"/>
    <w:rsid w:val="00242BA5"/>
    <w:rsid w:val="00245FDB"/>
    <w:rsid w:val="002505B6"/>
    <w:rsid w:val="00255AD7"/>
    <w:rsid w:val="002640A2"/>
    <w:rsid w:val="002641EB"/>
    <w:rsid w:val="002661D6"/>
    <w:rsid w:val="0026658D"/>
    <w:rsid w:val="00270F9B"/>
    <w:rsid w:val="0027483F"/>
    <w:rsid w:val="00275F1E"/>
    <w:rsid w:val="002775CC"/>
    <w:rsid w:val="00281D73"/>
    <w:rsid w:val="002821D4"/>
    <w:rsid w:val="0029159C"/>
    <w:rsid w:val="0029305B"/>
    <w:rsid w:val="0029389E"/>
    <w:rsid w:val="00294B58"/>
    <w:rsid w:val="00295864"/>
    <w:rsid w:val="00295A12"/>
    <w:rsid w:val="002A10CD"/>
    <w:rsid w:val="002A13A1"/>
    <w:rsid w:val="002A1B19"/>
    <w:rsid w:val="002A3E32"/>
    <w:rsid w:val="002A44E2"/>
    <w:rsid w:val="002A5197"/>
    <w:rsid w:val="002B3782"/>
    <w:rsid w:val="002B49EA"/>
    <w:rsid w:val="002B5DC6"/>
    <w:rsid w:val="002C3390"/>
    <w:rsid w:val="002D3403"/>
    <w:rsid w:val="002D79A7"/>
    <w:rsid w:val="002E0781"/>
    <w:rsid w:val="002E4C78"/>
    <w:rsid w:val="002E7D34"/>
    <w:rsid w:val="002F2CB5"/>
    <w:rsid w:val="002F3409"/>
    <w:rsid w:val="002F3490"/>
    <w:rsid w:val="002F3B7B"/>
    <w:rsid w:val="002F43F6"/>
    <w:rsid w:val="00303F23"/>
    <w:rsid w:val="0031008B"/>
    <w:rsid w:val="003102BF"/>
    <w:rsid w:val="00311D1E"/>
    <w:rsid w:val="003128CD"/>
    <w:rsid w:val="00313175"/>
    <w:rsid w:val="00313C13"/>
    <w:rsid w:val="00315954"/>
    <w:rsid w:val="003160C0"/>
    <w:rsid w:val="00317DB8"/>
    <w:rsid w:val="00323156"/>
    <w:rsid w:val="003237D2"/>
    <w:rsid w:val="0032465E"/>
    <w:rsid w:val="00324F53"/>
    <w:rsid w:val="00325CD9"/>
    <w:rsid w:val="00330E39"/>
    <w:rsid w:val="00331088"/>
    <w:rsid w:val="00332924"/>
    <w:rsid w:val="003367A4"/>
    <w:rsid w:val="0033698F"/>
    <w:rsid w:val="00346664"/>
    <w:rsid w:val="00346C95"/>
    <w:rsid w:val="00346D77"/>
    <w:rsid w:val="00347693"/>
    <w:rsid w:val="0035285C"/>
    <w:rsid w:val="00353785"/>
    <w:rsid w:val="00355448"/>
    <w:rsid w:val="00355894"/>
    <w:rsid w:val="003561BC"/>
    <w:rsid w:val="00362D61"/>
    <w:rsid w:val="00367302"/>
    <w:rsid w:val="00367A4E"/>
    <w:rsid w:val="003721AD"/>
    <w:rsid w:val="0037297B"/>
    <w:rsid w:val="00376A49"/>
    <w:rsid w:val="0038307B"/>
    <w:rsid w:val="0038326A"/>
    <w:rsid w:val="00386735"/>
    <w:rsid w:val="0038705D"/>
    <w:rsid w:val="00391BA3"/>
    <w:rsid w:val="003936FE"/>
    <w:rsid w:val="003944A6"/>
    <w:rsid w:val="00396BAC"/>
    <w:rsid w:val="00396FE4"/>
    <w:rsid w:val="003974A1"/>
    <w:rsid w:val="003A147C"/>
    <w:rsid w:val="003A16C5"/>
    <w:rsid w:val="003A2196"/>
    <w:rsid w:val="003A2934"/>
    <w:rsid w:val="003A362E"/>
    <w:rsid w:val="003A7DC9"/>
    <w:rsid w:val="003B0766"/>
    <w:rsid w:val="003B0869"/>
    <w:rsid w:val="003B74F1"/>
    <w:rsid w:val="003B7914"/>
    <w:rsid w:val="003B7BAF"/>
    <w:rsid w:val="003D35FD"/>
    <w:rsid w:val="003D3B60"/>
    <w:rsid w:val="003D77BF"/>
    <w:rsid w:val="003E0F96"/>
    <w:rsid w:val="003E2D73"/>
    <w:rsid w:val="003F06F0"/>
    <w:rsid w:val="003F29D0"/>
    <w:rsid w:val="003F3FF9"/>
    <w:rsid w:val="00401E17"/>
    <w:rsid w:val="00404D15"/>
    <w:rsid w:val="00406415"/>
    <w:rsid w:val="004119F0"/>
    <w:rsid w:val="00417EC2"/>
    <w:rsid w:val="00421704"/>
    <w:rsid w:val="0042377A"/>
    <w:rsid w:val="004253A5"/>
    <w:rsid w:val="004313BF"/>
    <w:rsid w:val="00431D79"/>
    <w:rsid w:val="00431E7D"/>
    <w:rsid w:val="004326DD"/>
    <w:rsid w:val="00434529"/>
    <w:rsid w:val="00435689"/>
    <w:rsid w:val="00435D17"/>
    <w:rsid w:val="004360B4"/>
    <w:rsid w:val="00440088"/>
    <w:rsid w:val="00441D37"/>
    <w:rsid w:val="004523D3"/>
    <w:rsid w:val="00452B75"/>
    <w:rsid w:val="00454D33"/>
    <w:rsid w:val="00455CE0"/>
    <w:rsid w:val="00455E78"/>
    <w:rsid w:val="004602EC"/>
    <w:rsid w:val="00462D91"/>
    <w:rsid w:val="004647AA"/>
    <w:rsid w:val="00464D86"/>
    <w:rsid w:val="0046626F"/>
    <w:rsid w:val="004701CF"/>
    <w:rsid w:val="004701FE"/>
    <w:rsid w:val="004709BF"/>
    <w:rsid w:val="0047386C"/>
    <w:rsid w:val="00474449"/>
    <w:rsid w:val="00474AAC"/>
    <w:rsid w:val="00475CE6"/>
    <w:rsid w:val="00476C1D"/>
    <w:rsid w:val="00480D22"/>
    <w:rsid w:val="00481312"/>
    <w:rsid w:val="004846A2"/>
    <w:rsid w:val="00485DA6"/>
    <w:rsid w:val="00487CAA"/>
    <w:rsid w:val="00490E94"/>
    <w:rsid w:val="0049112F"/>
    <w:rsid w:val="0049229E"/>
    <w:rsid w:val="00493435"/>
    <w:rsid w:val="004935F5"/>
    <w:rsid w:val="004975A4"/>
    <w:rsid w:val="004A2B6B"/>
    <w:rsid w:val="004A3DF5"/>
    <w:rsid w:val="004A6CC9"/>
    <w:rsid w:val="004B06C1"/>
    <w:rsid w:val="004B0B5C"/>
    <w:rsid w:val="004B1FDB"/>
    <w:rsid w:val="004B4392"/>
    <w:rsid w:val="004B5C77"/>
    <w:rsid w:val="004B622A"/>
    <w:rsid w:val="004B6CAA"/>
    <w:rsid w:val="004B72B7"/>
    <w:rsid w:val="004B7B33"/>
    <w:rsid w:val="004C2446"/>
    <w:rsid w:val="004C26CE"/>
    <w:rsid w:val="004C6C22"/>
    <w:rsid w:val="004C75C5"/>
    <w:rsid w:val="004C7928"/>
    <w:rsid w:val="004D23CA"/>
    <w:rsid w:val="004D2DF2"/>
    <w:rsid w:val="004D3418"/>
    <w:rsid w:val="004E03DE"/>
    <w:rsid w:val="004E2BDD"/>
    <w:rsid w:val="004E499E"/>
    <w:rsid w:val="004E5968"/>
    <w:rsid w:val="004E59FD"/>
    <w:rsid w:val="004E5D6A"/>
    <w:rsid w:val="004E6773"/>
    <w:rsid w:val="004F0A09"/>
    <w:rsid w:val="004F2F1D"/>
    <w:rsid w:val="004F5180"/>
    <w:rsid w:val="004F7096"/>
    <w:rsid w:val="0050217F"/>
    <w:rsid w:val="00502AEF"/>
    <w:rsid w:val="00503B91"/>
    <w:rsid w:val="00507A38"/>
    <w:rsid w:val="00511086"/>
    <w:rsid w:val="005113BB"/>
    <w:rsid w:val="0051435C"/>
    <w:rsid w:val="005158EA"/>
    <w:rsid w:val="005177D4"/>
    <w:rsid w:val="00522BA4"/>
    <w:rsid w:val="0052309F"/>
    <w:rsid w:val="00523598"/>
    <w:rsid w:val="00526DAA"/>
    <w:rsid w:val="00527451"/>
    <w:rsid w:val="005300E3"/>
    <w:rsid w:val="00535086"/>
    <w:rsid w:val="00537F62"/>
    <w:rsid w:val="00542C1D"/>
    <w:rsid w:val="005543C2"/>
    <w:rsid w:val="00556BCF"/>
    <w:rsid w:val="00560F80"/>
    <w:rsid w:val="005623A2"/>
    <w:rsid w:val="005636C2"/>
    <w:rsid w:val="005637FA"/>
    <w:rsid w:val="00565582"/>
    <w:rsid w:val="005712B3"/>
    <w:rsid w:val="005718B2"/>
    <w:rsid w:val="00572E66"/>
    <w:rsid w:val="0057547C"/>
    <w:rsid w:val="005801A9"/>
    <w:rsid w:val="00581431"/>
    <w:rsid w:val="00584372"/>
    <w:rsid w:val="00585309"/>
    <w:rsid w:val="00594B9E"/>
    <w:rsid w:val="00594C02"/>
    <w:rsid w:val="00594F6D"/>
    <w:rsid w:val="0059515D"/>
    <w:rsid w:val="00595C07"/>
    <w:rsid w:val="005A235B"/>
    <w:rsid w:val="005A3BAC"/>
    <w:rsid w:val="005A6DB1"/>
    <w:rsid w:val="005A77B4"/>
    <w:rsid w:val="005B19EA"/>
    <w:rsid w:val="005B4772"/>
    <w:rsid w:val="005B556E"/>
    <w:rsid w:val="005B6383"/>
    <w:rsid w:val="005C2517"/>
    <w:rsid w:val="005C3981"/>
    <w:rsid w:val="005C5D52"/>
    <w:rsid w:val="005C5E74"/>
    <w:rsid w:val="005C63EE"/>
    <w:rsid w:val="005C75C4"/>
    <w:rsid w:val="005C7D10"/>
    <w:rsid w:val="005C7DA6"/>
    <w:rsid w:val="005D5E4E"/>
    <w:rsid w:val="005D652E"/>
    <w:rsid w:val="005D6A89"/>
    <w:rsid w:val="005E18C5"/>
    <w:rsid w:val="005E214C"/>
    <w:rsid w:val="005F045C"/>
    <w:rsid w:val="005F0AFA"/>
    <w:rsid w:val="005F0D66"/>
    <w:rsid w:val="005F2824"/>
    <w:rsid w:val="005F336E"/>
    <w:rsid w:val="005F5EE9"/>
    <w:rsid w:val="005F7181"/>
    <w:rsid w:val="00601039"/>
    <w:rsid w:val="00606166"/>
    <w:rsid w:val="00606C39"/>
    <w:rsid w:val="006103F9"/>
    <w:rsid w:val="006116F9"/>
    <w:rsid w:val="0061235E"/>
    <w:rsid w:val="00613560"/>
    <w:rsid w:val="006137F0"/>
    <w:rsid w:val="00613836"/>
    <w:rsid w:val="00615B7D"/>
    <w:rsid w:val="00617FBC"/>
    <w:rsid w:val="00620331"/>
    <w:rsid w:val="00620EB1"/>
    <w:rsid w:val="00622A53"/>
    <w:rsid w:val="006309AE"/>
    <w:rsid w:val="00630E5A"/>
    <w:rsid w:val="00633519"/>
    <w:rsid w:val="00633946"/>
    <w:rsid w:val="00633BB3"/>
    <w:rsid w:val="00636E21"/>
    <w:rsid w:val="006423F4"/>
    <w:rsid w:val="006439B7"/>
    <w:rsid w:val="00645C4F"/>
    <w:rsid w:val="0065206F"/>
    <w:rsid w:val="006526FC"/>
    <w:rsid w:val="006635B9"/>
    <w:rsid w:val="00663AD1"/>
    <w:rsid w:val="00666835"/>
    <w:rsid w:val="006668A2"/>
    <w:rsid w:val="006714C0"/>
    <w:rsid w:val="006726E0"/>
    <w:rsid w:val="0067425C"/>
    <w:rsid w:val="006743A8"/>
    <w:rsid w:val="00675E1E"/>
    <w:rsid w:val="0067723A"/>
    <w:rsid w:val="0068255E"/>
    <w:rsid w:val="00684AD6"/>
    <w:rsid w:val="00687F04"/>
    <w:rsid w:val="006906A5"/>
    <w:rsid w:val="00690BAB"/>
    <w:rsid w:val="00690CB9"/>
    <w:rsid w:val="00690E9B"/>
    <w:rsid w:val="00691A85"/>
    <w:rsid w:val="00691C07"/>
    <w:rsid w:val="00692FA2"/>
    <w:rsid w:val="006941B5"/>
    <w:rsid w:val="00694A25"/>
    <w:rsid w:val="00695C13"/>
    <w:rsid w:val="00697AA0"/>
    <w:rsid w:val="006A2012"/>
    <w:rsid w:val="006A3350"/>
    <w:rsid w:val="006A36F1"/>
    <w:rsid w:val="006A4DA8"/>
    <w:rsid w:val="006A7A9D"/>
    <w:rsid w:val="006B037D"/>
    <w:rsid w:val="006B0A8C"/>
    <w:rsid w:val="006B4D13"/>
    <w:rsid w:val="006B6838"/>
    <w:rsid w:val="006C0060"/>
    <w:rsid w:val="006C42F8"/>
    <w:rsid w:val="006C661F"/>
    <w:rsid w:val="006C67F8"/>
    <w:rsid w:val="006D1257"/>
    <w:rsid w:val="006D2A10"/>
    <w:rsid w:val="006D4717"/>
    <w:rsid w:val="006D50C9"/>
    <w:rsid w:val="006D545B"/>
    <w:rsid w:val="006D6D7A"/>
    <w:rsid w:val="006D71A9"/>
    <w:rsid w:val="006E07BF"/>
    <w:rsid w:val="006E0BC4"/>
    <w:rsid w:val="006E7A64"/>
    <w:rsid w:val="006F4C7B"/>
    <w:rsid w:val="007013FD"/>
    <w:rsid w:val="00701F9C"/>
    <w:rsid w:val="007059DD"/>
    <w:rsid w:val="00705DB8"/>
    <w:rsid w:val="00706399"/>
    <w:rsid w:val="00707A99"/>
    <w:rsid w:val="0071392F"/>
    <w:rsid w:val="00714290"/>
    <w:rsid w:val="00715C10"/>
    <w:rsid w:val="00716DE9"/>
    <w:rsid w:val="0071717E"/>
    <w:rsid w:val="0071762C"/>
    <w:rsid w:val="00721603"/>
    <w:rsid w:val="007233EB"/>
    <w:rsid w:val="007248D9"/>
    <w:rsid w:val="00724A12"/>
    <w:rsid w:val="00730408"/>
    <w:rsid w:val="00730D4C"/>
    <w:rsid w:val="00735447"/>
    <w:rsid w:val="007356AF"/>
    <w:rsid w:val="00740185"/>
    <w:rsid w:val="007404D1"/>
    <w:rsid w:val="00745214"/>
    <w:rsid w:val="00746503"/>
    <w:rsid w:val="00752459"/>
    <w:rsid w:val="00754F4E"/>
    <w:rsid w:val="007558A1"/>
    <w:rsid w:val="00757124"/>
    <w:rsid w:val="00757F42"/>
    <w:rsid w:val="007602EB"/>
    <w:rsid w:val="00762072"/>
    <w:rsid w:val="00766095"/>
    <w:rsid w:val="00766AA9"/>
    <w:rsid w:val="00770CDE"/>
    <w:rsid w:val="007753F5"/>
    <w:rsid w:val="00777B9B"/>
    <w:rsid w:val="00781610"/>
    <w:rsid w:val="0079036F"/>
    <w:rsid w:val="0079124B"/>
    <w:rsid w:val="0079448F"/>
    <w:rsid w:val="007973F2"/>
    <w:rsid w:val="007A2F4E"/>
    <w:rsid w:val="007A4163"/>
    <w:rsid w:val="007A5656"/>
    <w:rsid w:val="007B6222"/>
    <w:rsid w:val="007B6436"/>
    <w:rsid w:val="007B7D31"/>
    <w:rsid w:val="007B7D3C"/>
    <w:rsid w:val="007C3037"/>
    <w:rsid w:val="007C3FF6"/>
    <w:rsid w:val="007C60B0"/>
    <w:rsid w:val="007D08F1"/>
    <w:rsid w:val="007D0F2C"/>
    <w:rsid w:val="007D3137"/>
    <w:rsid w:val="007D31EB"/>
    <w:rsid w:val="007D7D63"/>
    <w:rsid w:val="007E05F2"/>
    <w:rsid w:val="007E17F2"/>
    <w:rsid w:val="007E33BF"/>
    <w:rsid w:val="007E33EB"/>
    <w:rsid w:val="007E4820"/>
    <w:rsid w:val="007E4B36"/>
    <w:rsid w:val="007E625C"/>
    <w:rsid w:val="007F0D96"/>
    <w:rsid w:val="007F167C"/>
    <w:rsid w:val="007F1852"/>
    <w:rsid w:val="007F416E"/>
    <w:rsid w:val="007F4B5A"/>
    <w:rsid w:val="007F4D13"/>
    <w:rsid w:val="007F536F"/>
    <w:rsid w:val="007F66D7"/>
    <w:rsid w:val="007F7AF2"/>
    <w:rsid w:val="008016E8"/>
    <w:rsid w:val="00803167"/>
    <w:rsid w:val="00803A2E"/>
    <w:rsid w:val="0080437C"/>
    <w:rsid w:val="0080452F"/>
    <w:rsid w:val="00805F0D"/>
    <w:rsid w:val="0080622D"/>
    <w:rsid w:val="00807E2D"/>
    <w:rsid w:val="0081073B"/>
    <w:rsid w:val="008107B3"/>
    <w:rsid w:val="008110C9"/>
    <w:rsid w:val="008132DE"/>
    <w:rsid w:val="0081475D"/>
    <w:rsid w:val="00815533"/>
    <w:rsid w:val="0081634F"/>
    <w:rsid w:val="00821195"/>
    <w:rsid w:val="00821A0B"/>
    <w:rsid w:val="00823C13"/>
    <w:rsid w:val="008249F5"/>
    <w:rsid w:val="00824B48"/>
    <w:rsid w:val="00825C27"/>
    <w:rsid w:val="00827F3C"/>
    <w:rsid w:val="00830DCA"/>
    <w:rsid w:val="008315C4"/>
    <w:rsid w:val="0083181D"/>
    <w:rsid w:val="0083188E"/>
    <w:rsid w:val="00833FA9"/>
    <w:rsid w:val="00835195"/>
    <w:rsid w:val="0083569D"/>
    <w:rsid w:val="008371EC"/>
    <w:rsid w:val="00837B03"/>
    <w:rsid w:val="008410F1"/>
    <w:rsid w:val="00841D26"/>
    <w:rsid w:val="00841F37"/>
    <w:rsid w:val="008476B8"/>
    <w:rsid w:val="00847B35"/>
    <w:rsid w:val="00850AB1"/>
    <w:rsid w:val="00851A07"/>
    <w:rsid w:val="00851BBE"/>
    <w:rsid w:val="00853C2F"/>
    <w:rsid w:val="008567AF"/>
    <w:rsid w:val="00856814"/>
    <w:rsid w:val="00860150"/>
    <w:rsid w:val="00860673"/>
    <w:rsid w:val="0086580A"/>
    <w:rsid w:val="00865B46"/>
    <w:rsid w:val="00866760"/>
    <w:rsid w:val="00870144"/>
    <w:rsid w:val="00874F66"/>
    <w:rsid w:val="0087592E"/>
    <w:rsid w:val="008769F0"/>
    <w:rsid w:val="008774CA"/>
    <w:rsid w:val="00880C5D"/>
    <w:rsid w:val="008811DA"/>
    <w:rsid w:val="0088143E"/>
    <w:rsid w:val="008859E3"/>
    <w:rsid w:val="008875A5"/>
    <w:rsid w:val="00887627"/>
    <w:rsid w:val="00890078"/>
    <w:rsid w:val="00891FE1"/>
    <w:rsid w:val="008928A0"/>
    <w:rsid w:val="0089496D"/>
    <w:rsid w:val="008963B5"/>
    <w:rsid w:val="008A00BC"/>
    <w:rsid w:val="008A0966"/>
    <w:rsid w:val="008A2BDA"/>
    <w:rsid w:val="008A3E8D"/>
    <w:rsid w:val="008A4A12"/>
    <w:rsid w:val="008A61E5"/>
    <w:rsid w:val="008A6230"/>
    <w:rsid w:val="008A68FA"/>
    <w:rsid w:val="008A72AF"/>
    <w:rsid w:val="008B7DAB"/>
    <w:rsid w:val="008B7F57"/>
    <w:rsid w:val="008C100F"/>
    <w:rsid w:val="008C2DCB"/>
    <w:rsid w:val="008C3D2F"/>
    <w:rsid w:val="008C55EF"/>
    <w:rsid w:val="008D15FC"/>
    <w:rsid w:val="008D29F9"/>
    <w:rsid w:val="008D4874"/>
    <w:rsid w:val="008D59E1"/>
    <w:rsid w:val="008E191C"/>
    <w:rsid w:val="008E38ED"/>
    <w:rsid w:val="008E4F0E"/>
    <w:rsid w:val="008E6697"/>
    <w:rsid w:val="008E6DC3"/>
    <w:rsid w:val="008F1DA3"/>
    <w:rsid w:val="008F227E"/>
    <w:rsid w:val="008F3611"/>
    <w:rsid w:val="008F4C3A"/>
    <w:rsid w:val="008F6311"/>
    <w:rsid w:val="008F6F6B"/>
    <w:rsid w:val="009009AB"/>
    <w:rsid w:val="00901EB9"/>
    <w:rsid w:val="00903F89"/>
    <w:rsid w:val="009053CB"/>
    <w:rsid w:val="009065A0"/>
    <w:rsid w:val="00907130"/>
    <w:rsid w:val="00907ABF"/>
    <w:rsid w:val="0091482F"/>
    <w:rsid w:val="00915F8A"/>
    <w:rsid w:val="00921A75"/>
    <w:rsid w:val="00922A1F"/>
    <w:rsid w:val="00923643"/>
    <w:rsid w:val="00925625"/>
    <w:rsid w:val="00925C99"/>
    <w:rsid w:val="00925F33"/>
    <w:rsid w:val="009304F3"/>
    <w:rsid w:val="00930E05"/>
    <w:rsid w:val="009328E7"/>
    <w:rsid w:val="009349AC"/>
    <w:rsid w:val="00934AF9"/>
    <w:rsid w:val="00934E66"/>
    <w:rsid w:val="0094201A"/>
    <w:rsid w:val="0094403A"/>
    <w:rsid w:val="00945C04"/>
    <w:rsid w:val="009460A6"/>
    <w:rsid w:val="00947710"/>
    <w:rsid w:val="00950EC8"/>
    <w:rsid w:val="0095357C"/>
    <w:rsid w:val="00955DAB"/>
    <w:rsid w:val="009602BF"/>
    <w:rsid w:val="00962FA3"/>
    <w:rsid w:val="0096499F"/>
    <w:rsid w:val="009666D2"/>
    <w:rsid w:val="009709E4"/>
    <w:rsid w:val="00970AC6"/>
    <w:rsid w:val="00973895"/>
    <w:rsid w:val="00980237"/>
    <w:rsid w:val="0098034A"/>
    <w:rsid w:val="00980462"/>
    <w:rsid w:val="00984112"/>
    <w:rsid w:val="00985E84"/>
    <w:rsid w:val="00990D90"/>
    <w:rsid w:val="00993A68"/>
    <w:rsid w:val="0099764F"/>
    <w:rsid w:val="00997E4C"/>
    <w:rsid w:val="009A0731"/>
    <w:rsid w:val="009A104B"/>
    <w:rsid w:val="009A5443"/>
    <w:rsid w:val="009A618D"/>
    <w:rsid w:val="009B0D73"/>
    <w:rsid w:val="009B5BC2"/>
    <w:rsid w:val="009B5F6F"/>
    <w:rsid w:val="009B69C7"/>
    <w:rsid w:val="009B6D20"/>
    <w:rsid w:val="009C0341"/>
    <w:rsid w:val="009C13E2"/>
    <w:rsid w:val="009C2E69"/>
    <w:rsid w:val="009C3997"/>
    <w:rsid w:val="009C4434"/>
    <w:rsid w:val="009C5A1F"/>
    <w:rsid w:val="009C64E9"/>
    <w:rsid w:val="009C7B01"/>
    <w:rsid w:val="009D0816"/>
    <w:rsid w:val="009D3DF1"/>
    <w:rsid w:val="009D645D"/>
    <w:rsid w:val="009E44DF"/>
    <w:rsid w:val="009E46F8"/>
    <w:rsid w:val="009E4C2B"/>
    <w:rsid w:val="009E583E"/>
    <w:rsid w:val="009E61CF"/>
    <w:rsid w:val="009E7786"/>
    <w:rsid w:val="009F14CB"/>
    <w:rsid w:val="009F72E9"/>
    <w:rsid w:val="009F7C87"/>
    <w:rsid w:val="00A002AB"/>
    <w:rsid w:val="00A004CA"/>
    <w:rsid w:val="00A018CC"/>
    <w:rsid w:val="00A01E53"/>
    <w:rsid w:val="00A01FB3"/>
    <w:rsid w:val="00A02C2D"/>
    <w:rsid w:val="00A02E7E"/>
    <w:rsid w:val="00A05D2B"/>
    <w:rsid w:val="00A11521"/>
    <w:rsid w:val="00A1521C"/>
    <w:rsid w:val="00A16ABC"/>
    <w:rsid w:val="00A1772E"/>
    <w:rsid w:val="00A22278"/>
    <w:rsid w:val="00A2398A"/>
    <w:rsid w:val="00A23F94"/>
    <w:rsid w:val="00A24F29"/>
    <w:rsid w:val="00A32489"/>
    <w:rsid w:val="00A35873"/>
    <w:rsid w:val="00A35FA0"/>
    <w:rsid w:val="00A36C73"/>
    <w:rsid w:val="00A41617"/>
    <w:rsid w:val="00A44B6D"/>
    <w:rsid w:val="00A4596E"/>
    <w:rsid w:val="00A47DC1"/>
    <w:rsid w:val="00A52C70"/>
    <w:rsid w:val="00A56080"/>
    <w:rsid w:val="00A601B5"/>
    <w:rsid w:val="00A60F4C"/>
    <w:rsid w:val="00A66E49"/>
    <w:rsid w:val="00A7488F"/>
    <w:rsid w:val="00A75585"/>
    <w:rsid w:val="00A771FE"/>
    <w:rsid w:val="00A802B6"/>
    <w:rsid w:val="00A81579"/>
    <w:rsid w:val="00A81DE2"/>
    <w:rsid w:val="00A85C0C"/>
    <w:rsid w:val="00A901D8"/>
    <w:rsid w:val="00A91938"/>
    <w:rsid w:val="00A95CED"/>
    <w:rsid w:val="00A96855"/>
    <w:rsid w:val="00AA091F"/>
    <w:rsid w:val="00AA34DE"/>
    <w:rsid w:val="00AA473F"/>
    <w:rsid w:val="00AA783D"/>
    <w:rsid w:val="00AB1B31"/>
    <w:rsid w:val="00AB3C0F"/>
    <w:rsid w:val="00AB537C"/>
    <w:rsid w:val="00AB65E1"/>
    <w:rsid w:val="00AB76D3"/>
    <w:rsid w:val="00AB76DC"/>
    <w:rsid w:val="00AB7982"/>
    <w:rsid w:val="00AC0346"/>
    <w:rsid w:val="00AC1C69"/>
    <w:rsid w:val="00AC21DA"/>
    <w:rsid w:val="00AC7411"/>
    <w:rsid w:val="00AD04F4"/>
    <w:rsid w:val="00AD38F3"/>
    <w:rsid w:val="00AD440D"/>
    <w:rsid w:val="00AD4B87"/>
    <w:rsid w:val="00AD4C19"/>
    <w:rsid w:val="00AD6281"/>
    <w:rsid w:val="00AE0667"/>
    <w:rsid w:val="00AE18ED"/>
    <w:rsid w:val="00AE2C2A"/>
    <w:rsid w:val="00AE5D83"/>
    <w:rsid w:val="00AF11F0"/>
    <w:rsid w:val="00AF496D"/>
    <w:rsid w:val="00AF4B95"/>
    <w:rsid w:val="00B022AD"/>
    <w:rsid w:val="00B04F48"/>
    <w:rsid w:val="00B057E9"/>
    <w:rsid w:val="00B065E5"/>
    <w:rsid w:val="00B0664C"/>
    <w:rsid w:val="00B10721"/>
    <w:rsid w:val="00B15349"/>
    <w:rsid w:val="00B156FB"/>
    <w:rsid w:val="00B17267"/>
    <w:rsid w:val="00B22E3D"/>
    <w:rsid w:val="00B25521"/>
    <w:rsid w:val="00B25A28"/>
    <w:rsid w:val="00B31E06"/>
    <w:rsid w:val="00B324EA"/>
    <w:rsid w:val="00B3542C"/>
    <w:rsid w:val="00B36BD7"/>
    <w:rsid w:val="00B4045E"/>
    <w:rsid w:val="00B411F9"/>
    <w:rsid w:val="00B419F3"/>
    <w:rsid w:val="00B42240"/>
    <w:rsid w:val="00B42573"/>
    <w:rsid w:val="00B434A7"/>
    <w:rsid w:val="00B4488F"/>
    <w:rsid w:val="00B50B73"/>
    <w:rsid w:val="00B50F48"/>
    <w:rsid w:val="00B5146C"/>
    <w:rsid w:val="00B51497"/>
    <w:rsid w:val="00B539B5"/>
    <w:rsid w:val="00B56553"/>
    <w:rsid w:val="00B609E7"/>
    <w:rsid w:val="00B61539"/>
    <w:rsid w:val="00B63184"/>
    <w:rsid w:val="00B65998"/>
    <w:rsid w:val="00B67B48"/>
    <w:rsid w:val="00B70A56"/>
    <w:rsid w:val="00B70D67"/>
    <w:rsid w:val="00B70F0B"/>
    <w:rsid w:val="00B71D45"/>
    <w:rsid w:val="00B72EAC"/>
    <w:rsid w:val="00B7356C"/>
    <w:rsid w:val="00B737F4"/>
    <w:rsid w:val="00B754CB"/>
    <w:rsid w:val="00B82622"/>
    <w:rsid w:val="00B84B08"/>
    <w:rsid w:val="00B85EAC"/>
    <w:rsid w:val="00B91826"/>
    <w:rsid w:val="00B91C4D"/>
    <w:rsid w:val="00B91FB6"/>
    <w:rsid w:val="00B91FEB"/>
    <w:rsid w:val="00B934D8"/>
    <w:rsid w:val="00B97984"/>
    <w:rsid w:val="00BA080B"/>
    <w:rsid w:val="00BA1DA5"/>
    <w:rsid w:val="00BA75BC"/>
    <w:rsid w:val="00BA7CAD"/>
    <w:rsid w:val="00BB0983"/>
    <w:rsid w:val="00BB369E"/>
    <w:rsid w:val="00BB5C25"/>
    <w:rsid w:val="00BC166C"/>
    <w:rsid w:val="00BC2340"/>
    <w:rsid w:val="00BC26CB"/>
    <w:rsid w:val="00BC3536"/>
    <w:rsid w:val="00BC4AD8"/>
    <w:rsid w:val="00BC6F3B"/>
    <w:rsid w:val="00BD4A9F"/>
    <w:rsid w:val="00BD6B5E"/>
    <w:rsid w:val="00BE1E5E"/>
    <w:rsid w:val="00BE5375"/>
    <w:rsid w:val="00BF1EBB"/>
    <w:rsid w:val="00BF2DC5"/>
    <w:rsid w:val="00BF3AD9"/>
    <w:rsid w:val="00BF4D02"/>
    <w:rsid w:val="00C11294"/>
    <w:rsid w:val="00C14BE3"/>
    <w:rsid w:val="00C14E72"/>
    <w:rsid w:val="00C16BEB"/>
    <w:rsid w:val="00C2187B"/>
    <w:rsid w:val="00C23985"/>
    <w:rsid w:val="00C23E64"/>
    <w:rsid w:val="00C247C6"/>
    <w:rsid w:val="00C25C4F"/>
    <w:rsid w:val="00C26E48"/>
    <w:rsid w:val="00C27DF9"/>
    <w:rsid w:val="00C30C41"/>
    <w:rsid w:val="00C320C4"/>
    <w:rsid w:val="00C33ECF"/>
    <w:rsid w:val="00C40678"/>
    <w:rsid w:val="00C40702"/>
    <w:rsid w:val="00C43FBB"/>
    <w:rsid w:val="00C44595"/>
    <w:rsid w:val="00C44984"/>
    <w:rsid w:val="00C44A3D"/>
    <w:rsid w:val="00C539F2"/>
    <w:rsid w:val="00C56F29"/>
    <w:rsid w:val="00C56FDA"/>
    <w:rsid w:val="00C60A85"/>
    <w:rsid w:val="00C61308"/>
    <w:rsid w:val="00C63A4E"/>
    <w:rsid w:val="00C72697"/>
    <w:rsid w:val="00C77F1D"/>
    <w:rsid w:val="00C80367"/>
    <w:rsid w:val="00C823BD"/>
    <w:rsid w:val="00C8341E"/>
    <w:rsid w:val="00C83F2C"/>
    <w:rsid w:val="00C846F3"/>
    <w:rsid w:val="00C91054"/>
    <w:rsid w:val="00C93CCA"/>
    <w:rsid w:val="00CA0CB7"/>
    <w:rsid w:val="00CA3C1E"/>
    <w:rsid w:val="00CA56F3"/>
    <w:rsid w:val="00CA6A1E"/>
    <w:rsid w:val="00CA71A0"/>
    <w:rsid w:val="00CB0DA2"/>
    <w:rsid w:val="00CB4AAD"/>
    <w:rsid w:val="00CB5FB0"/>
    <w:rsid w:val="00CB6612"/>
    <w:rsid w:val="00CC1E03"/>
    <w:rsid w:val="00CC28E2"/>
    <w:rsid w:val="00CC5282"/>
    <w:rsid w:val="00CC5DE9"/>
    <w:rsid w:val="00CC7FD2"/>
    <w:rsid w:val="00CD1DC9"/>
    <w:rsid w:val="00CD1FBB"/>
    <w:rsid w:val="00CD5649"/>
    <w:rsid w:val="00CD5861"/>
    <w:rsid w:val="00CD628C"/>
    <w:rsid w:val="00CE1CD9"/>
    <w:rsid w:val="00CE36F6"/>
    <w:rsid w:val="00CE4F0F"/>
    <w:rsid w:val="00CE5D45"/>
    <w:rsid w:val="00D0084C"/>
    <w:rsid w:val="00D00B3E"/>
    <w:rsid w:val="00D01417"/>
    <w:rsid w:val="00D032F8"/>
    <w:rsid w:val="00D03403"/>
    <w:rsid w:val="00D104CA"/>
    <w:rsid w:val="00D12567"/>
    <w:rsid w:val="00D14BD8"/>
    <w:rsid w:val="00D170BB"/>
    <w:rsid w:val="00D17D17"/>
    <w:rsid w:val="00D22053"/>
    <w:rsid w:val="00D40289"/>
    <w:rsid w:val="00D40677"/>
    <w:rsid w:val="00D414FF"/>
    <w:rsid w:val="00D419D6"/>
    <w:rsid w:val="00D42461"/>
    <w:rsid w:val="00D43691"/>
    <w:rsid w:val="00D439C5"/>
    <w:rsid w:val="00D441E1"/>
    <w:rsid w:val="00D45139"/>
    <w:rsid w:val="00D467EF"/>
    <w:rsid w:val="00D515D1"/>
    <w:rsid w:val="00D53B5F"/>
    <w:rsid w:val="00D53BB1"/>
    <w:rsid w:val="00D55D08"/>
    <w:rsid w:val="00D6090C"/>
    <w:rsid w:val="00D63D01"/>
    <w:rsid w:val="00D6537F"/>
    <w:rsid w:val="00D6649F"/>
    <w:rsid w:val="00D67A02"/>
    <w:rsid w:val="00D707B5"/>
    <w:rsid w:val="00D72A04"/>
    <w:rsid w:val="00D7320A"/>
    <w:rsid w:val="00D746BA"/>
    <w:rsid w:val="00D77971"/>
    <w:rsid w:val="00D826AF"/>
    <w:rsid w:val="00D827D7"/>
    <w:rsid w:val="00D840BC"/>
    <w:rsid w:val="00D85DF1"/>
    <w:rsid w:val="00DA113B"/>
    <w:rsid w:val="00DA2650"/>
    <w:rsid w:val="00DA2F7F"/>
    <w:rsid w:val="00DA6F31"/>
    <w:rsid w:val="00DB28AF"/>
    <w:rsid w:val="00DB721A"/>
    <w:rsid w:val="00DB74F5"/>
    <w:rsid w:val="00DC07A6"/>
    <w:rsid w:val="00DC1AEE"/>
    <w:rsid w:val="00DC2E78"/>
    <w:rsid w:val="00DC5D81"/>
    <w:rsid w:val="00DC6973"/>
    <w:rsid w:val="00DC7D44"/>
    <w:rsid w:val="00DD2B0D"/>
    <w:rsid w:val="00DD38B2"/>
    <w:rsid w:val="00DE049C"/>
    <w:rsid w:val="00DE07CE"/>
    <w:rsid w:val="00DE3529"/>
    <w:rsid w:val="00DE36E0"/>
    <w:rsid w:val="00DE7FCD"/>
    <w:rsid w:val="00DF38D1"/>
    <w:rsid w:val="00DF46C0"/>
    <w:rsid w:val="00DF5F22"/>
    <w:rsid w:val="00E01F09"/>
    <w:rsid w:val="00E0615D"/>
    <w:rsid w:val="00E06857"/>
    <w:rsid w:val="00E074E8"/>
    <w:rsid w:val="00E1005D"/>
    <w:rsid w:val="00E105DD"/>
    <w:rsid w:val="00E12FD5"/>
    <w:rsid w:val="00E130A6"/>
    <w:rsid w:val="00E16246"/>
    <w:rsid w:val="00E16A65"/>
    <w:rsid w:val="00E24EEE"/>
    <w:rsid w:val="00E250A5"/>
    <w:rsid w:val="00E25A8A"/>
    <w:rsid w:val="00E27DF0"/>
    <w:rsid w:val="00E30143"/>
    <w:rsid w:val="00E30E76"/>
    <w:rsid w:val="00E31D04"/>
    <w:rsid w:val="00E32639"/>
    <w:rsid w:val="00E32B9D"/>
    <w:rsid w:val="00E3377F"/>
    <w:rsid w:val="00E339E4"/>
    <w:rsid w:val="00E405E4"/>
    <w:rsid w:val="00E47FDA"/>
    <w:rsid w:val="00E50879"/>
    <w:rsid w:val="00E5143E"/>
    <w:rsid w:val="00E51CEA"/>
    <w:rsid w:val="00E51F75"/>
    <w:rsid w:val="00E5482F"/>
    <w:rsid w:val="00E5565E"/>
    <w:rsid w:val="00E56ABF"/>
    <w:rsid w:val="00E64FBB"/>
    <w:rsid w:val="00E659A9"/>
    <w:rsid w:val="00E65F18"/>
    <w:rsid w:val="00E7049D"/>
    <w:rsid w:val="00E73A8E"/>
    <w:rsid w:val="00E73E9B"/>
    <w:rsid w:val="00E76732"/>
    <w:rsid w:val="00E77801"/>
    <w:rsid w:val="00E8033D"/>
    <w:rsid w:val="00E80F28"/>
    <w:rsid w:val="00E81854"/>
    <w:rsid w:val="00E92DA9"/>
    <w:rsid w:val="00E93DA0"/>
    <w:rsid w:val="00E943E3"/>
    <w:rsid w:val="00E9465A"/>
    <w:rsid w:val="00E95E01"/>
    <w:rsid w:val="00E97851"/>
    <w:rsid w:val="00EA13C3"/>
    <w:rsid w:val="00EA2DC5"/>
    <w:rsid w:val="00EB0906"/>
    <w:rsid w:val="00EB4D91"/>
    <w:rsid w:val="00EB6A11"/>
    <w:rsid w:val="00EB7BC8"/>
    <w:rsid w:val="00EC295E"/>
    <w:rsid w:val="00EC2C90"/>
    <w:rsid w:val="00EC3FDF"/>
    <w:rsid w:val="00ED1805"/>
    <w:rsid w:val="00ED2E1D"/>
    <w:rsid w:val="00ED7FA8"/>
    <w:rsid w:val="00EE3858"/>
    <w:rsid w:val="00EE45BE"/>
    <w:rsid w:val="00EE658C"/>
    <w:rsid w:val="00EF01C0"/>
    <w:rsid w:val="00EF03EB"/>
    <w:rsid w:val="00EF0AAD"/>
    <w:rsid w:val="00EF696C"/>
    <w:rsid w:val="00EF7ADD"/>
    <w:rsid w:val="00F00D0E"/>
    <w:rsid w:val="00F014AF"/>
    <w:rsid w:val="00F02E54"/>
    <w:rsid w:val="00F0311B"/>
    <w:rsid w:val="00F04BD6"/>
    <w:rsid w:val="00F061FE"/>
    <w:rsid w:val="00F064E7"/>
    <w:rsid w:val="00F06FF3"/>
    <w:rsid w:val="00F1441E"/>
    <w:rsid w:val="00F16704"/>
    <w:rsid w:val="00F171F4"/>
    <w:rsid w:val="00F213DA"/>
    <w:rsid w:val="00F24B84"/>
    <w:rsid w:val="00F30296"/>
    <w:rsid w:val="00F31F63"/>
    <w:rsid w:val="00F3277C"/>
    <w:rsid w:val="00F32905"/>
    <w:rsid w:val="00F40C2E"/>
    <w:rsid w:val="00F40F2E"/>
    <w:rsid w:val="00F44E8C"/>
    <w:rsid w:val="00F4741D"/>
    <w:rsid w:val="00F5009B"/>
    <w:rsid w:val="00F51E3B"/>
    <w:rsid w:val="00F5323F"/>
    <w:rsid w:val="00F55194"/>
    <w:rsid w:val="00F56F80"/>
    <w:rsid w:val="00F64563"/>
    <w:rsid w:val="00F6492B"/>
    <w:rsid w:val="00F663B6"/>
    <w:rsid w:val="00F70632"/>
    <w:rsid w:val="00F70BE6"/>
    <w:rsid w:val="00F7276D"/>
    <w:rsid w:val="00F7305C"/>
    <w:rsid w:val="00F755B6"/>
    <w:rsid w:val="00F76538"/>
    <w:rsid w:val="00F80722"/>
    <w:rsid w:val="00F83181"/>
    <w:rsid w:val="00F83264"/>
    <w:rsid w:val="00F83F83"/>
    <w:rsid w:val="00F841A3"/>
    <w:rsid w:val="00F8475F"/>
    <w:rsid w:val="00F848A8"/>
    <w:rsid w:val="00F90DE3"/>
    <w:rsid w:val="00F912FF"/>
    <w:rsid w:val="00F97983"/>
    <w:rsid w:val="00FA1203"/>
    <w:rsid w:val="00FA1796"/>
    <w:rsid w:val="00FA1CA1"/>
    <w:rsid w:val="00FA3689"/>
    <w:rsid w:val="00FA37AF"/>
    <w:rsid w:val="00FA4F84"/>
    <w:rsid w:val="00FA62F9"/>
    <w:rsid w:val="00FB080A"/>
    <w:rsid w:val="00FB1E36"/>
    <w:rsid w:val="00FB31BE"/>
    <w:rsid w:val="00FB4C7A"/>
    <w:rsid w:val="00FB4E65"/>
    <w:rsid w:val="00FB5A26"/>
    <w:rsid w:val="00FB608B"/>
    <w:rsid w:val="00FB76F2"/>
    <w:rsid w:val="00FB7E79"/>
    <w:rsid w:val="00FC1EC0"/>
    <w:rsid w:val="00FC24FC"/>
    <w:rsid w:val="00FC2E71"/>
    <w:rsid w:val="00FC32C2"/>
    <w:rsid w:val="00FC3BE5"/>
    <w:rsid w:val="00FC4E52"/>
    <w:rsid w:val="00FC552C"/>
    <w:rsid w:val="00FC7BAA"/>
    <w:rsid w:val="00FD0223"/>
    <w:rsid w:val="00FD0B7C"/>
    <w:rsid w:val="00FD2B71"/>
    <w:rsid w:val="00FD59E3"/>
    <w:rsid w:val="00FD5AD6"/>
    <w:rsid w:val="00FD5BA4"/>
    <w:rsid w:val="00FD6778"/>
    <w:rsid w:val="00FD740D"/>
    <w:rsid w:val="00FE27B0"/>
    <w:rsid w:val="00FE4E41"/>
    <w:rsid w:val="00FE55D5"/>
    <w:rsid w:val="00FE678C"/>
    <w:rsid w:val="00FF76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E3FDE1FD-91A4-426F-BF39-F1B1E616A7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FC32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Cmsor1">
    <w:name w:val="heading 1"/>
    <w:basedOn w:val="Norml"/>
    <w:link w:val="Cmsor1Char"/>
    <w:uiPriority w:val="1"/>
    <w:qFormat/>
    <w:rsid w:val="00AA473F"/>
    <w:pPr>
      <w:widowControl w:val="0"/>
      <w:autoSpaceDE w:val="0"/>
      <w:autoSpaceDN w:val="0"/>
      <w:ind w:left="318"/>
      <w:outlineLvl w:val="0"/>
    </w:pPr>
    <w:rPr>
      <w:b/>
      <w:b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link w:val="llbChar"/>
    <w:rsid w:val="00AB3C0F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rsid w:val="00AB3C0F"/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Oldalszm">
    <w:name w:val="page number"/>
    <w:basedOn w:val="Bekezdsalapbettpusa"/>
    <w:rsid w:val="00AB3C0F"/>
  </w:style>
  <w:style w:type="table" w:styleId="Rcsostblzat">
    <w:name w:val="Table Grid"/>
    <w:basedOn w:val="Normltblzat"/>
    <w:rsid w:val="00AB3C0F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1A6258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A6258"/>
    <w:rPr>
      <w:rFonts w:ascii="Segoe UI" w:hAnsi="Segoe UI" w:cs="Segoe UI"/>
      <w:sz w:val="18"/>
      <w:szCs w:val="18"/>
    </w:rPr>
  </w:style>
  <w:style w:type="paragraph" w:styleId="Listaszerbekezds">
    <w:name w:val="List Paragraph"/>
    <w:aliases w:val="Felsorolas1,Rendezetlen lista IN-EX,List Paragraph à moi,Welt L Char,Welt L,Bullet List,FooterText,numbered,Paragraphe de liste1,Bulletr List Paragraph,列出段落,列出段落1,Listeafsnit1,Parágrafo da Lista1,List Paragraph2,List Paragraph21"/>
    <w:basedOn w:val="Norml"/>
    <w:link w:val="ListaszerbekezdsChar"/>
    <w:uiPriority w:val="34"/>
    <w:qFormat/>
    <w:rsid w:val="00AD440D"/>
    <w:pPr>
      <w:ind w:left="720"/>
      <w:contextualSpacing/>
    </w:pPr>
  </w:style>
  <w:style w:type="paragraph" w:customStyle="1" w:styleId="Standard">
    <w:name w:val="Standard"/>
    <w:rsid w:val="00AD440D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numbering" w:customStyle="1" w:styleId="WW8Num311">
    <w:name w:val="WW8Num311"/>
    <w:basedOn w:val="Nemlista"/>
    <w:rsid w:val="00AD440D"/>
    <w:pPr>
      <w:numPr>
        <w:numId w:val="1"/>
      </w:numPr>
    </w:pPr>
  </w:style>
  <w:style w:type="paragraph" w:styleId="Szvegtrzs">
    <w:name w:val="Body Text"/>
    <w:basedOn w:val="Norml"/>
    <w:link w:val="SzvegtrzsChar"/>
    <w:uiPriority w:val="1"/>
    <w:unhideWhenUsed/>
    <w:qFormat/>
    <w:rsid w:val="0091482F"/>
    <w:pPr>
      <w:overflowPunct w:val="0"/>
      <w:autoSpaceDE w:val="0"/>
      <w:autoSpaceDN w:val="0"/>
      <w:adjustRightInd w:val="0"/>
      <w:spacing w:after="120"/>
      <w:textAlignment w:val="baseline"/>
    </w:pPr>
    <w:rPr>
      <w:szCs w:val="20"/>
    </w:rPr>
  </w:style>
  <w:style w:type="character" w:customStyle="1" w:styleId="SzvegtrzsChar">
    <w:name w:val="Szövegtörzs Char"/>
    <w:basedOn w:val="Bekezdsalapbettpusa"/>
    <w:link w:val="Szvegtrzs"/>
    <w:uiPriority w:val="1"/>
    <w:rsid w:val="0091482F"/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ListaszerbekezdsChar">
    <w:name w:val="Listaszerű bekezdés Char"/>
    <w:aliases w:val="Felsorolas1 Char,Rendezetlen lista IN-EX Char,List Paragraph à moi Char,Welt L Char Char,Welt L Char1,Bullet List Char,FooterText Char,numbered Char,Paragraphe de liste1 Char,Bulletr List Paragraph Char,列出段落 Char,列出段落1 Char"/>
    <w:link w:val="Listaszerbekezds"/>
    <w:uiPriority w:val="34"/>
    <w:qFormat/>
    <w:rsid w:val="00AB65E1"/>
  </w:style>
  <w:style w:type="paragraph" w:styleId="Lbjegyzetszveg">
    <w:name w:val="footnote text"/>
    <w:basedOn w:val="Norml"/>
    <w:link w:val="LbjegyzetszvegChar"/>
    <w:uiPriority w:val="99"/>
    <w:rsid w:val="00D1256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rsid w:val="00D12567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Lbjegyzet-karakterek">
    <w:name w:val="Lábjegyzet-karakterek"/>
    <w:rsid w:val="00D12567"/>
    <w:rPr>
      <w:vertAlign w:val="superscript"/>
    </w:rPr>
  </w:style>
  <w:style w:type="paragraph" w:customStyle="1" w:styleId="Listaszerbekezds1">
    <w:name w:val="Listaszerű bekezdés1"/>
    <w:rsid w:val="003B7914"/>
    <w:pPr>
      <w:widowControl w:val="0"/>
      <w:suppressAutoHyphens/>
      <w:spacing w:after="0" w:line="100" w:lineRule="atLeast"/>
      <w:ind w:left="720"/>
      <w:jc w:val="both"/>
    </w:pPr>
    <w:rPr>
      <w:rFonts w:ascii="Calibri" w:eastAsia="Arial Unicode MS" w:hAnsi="Calibri" w:cs="font345"/>
      <w:kern w:val="1"/>
      <w:lang w:eastAsia="ar-SA"/>
    </w:rPr>
  </w:style>
  <w:style w:type="paragraph" w:styleId="NormlWeb">
    <w:name w:val="Normal (Web)"/>
    <w:basedOn w:val="Norml"/>
    <w:uiPriority w:val="99"/>
    <w:rsid w:val="001332D4"/>
    <w:pPr>
      <w:spacing w:before="100" w:beforeAutospacing="1" w:after="100" w:afterAutospacing="1"/>
    </w:pPr>
  </w:style>
  <w:style w:type="table" w:customStyle="1" w:styleId="Rcsostblzat1">
    <w:name w:val="Rácsos táblázat1"/>
    <w:basedOn w:val="Normltblzat"/>
    <w:next w:val="Rcsostblzat"/>
    <w:rsid w:val="00A36C73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msor1Char">
    <w:name w:val="Címsor 1 Char"/>
    <w:basedOn w:val="Bekezdsalapbettpusa"/>
    <w:link w:val="Cmsor1"/>
    <w:uiPriority w:val="1"/>
    <w:rsid w:val="00AA473F"/>
    <w:rPr>
      <w:rFonts w:ascii="Times New Roman" w:eastAsia="Times New Roman" w:hAnsi="Times New Roman" w:cs="Times New Roman"/>
      <w:b/>
      <w:bCs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AA473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m">
    <w:name w:val="Title"/>
    <w:basedOn w:val="Norml"/>
    <w:link w:val="CmChar"/>
    <w:uiPriority w:val="1"/>
    <w:qFormat/>
    <w:rsid w:val="00AA473F"/>
    <w:pPr>
      <w:widowControl w:val="0"/>
      <w:autoSpaceDE w:val="0"/>
      <w:autoSpaceDN w:val="0"/>
      <w:spacing w:line="413" w:lineRule="exact"/>
      <w:ind w:left="2018" w:hanging="363"/>
    </w:pPr>
    <w:rPr>
      <w:b/>
      <w:bCs/>
      <w:sz w:val="36"/>
      <w:szCs w:val="36"/>
    </w:rPr>
  </w:style>
  <w:style w:type="character" w:customStyle="1" w:styleId="CmChar">
    <w:name w:val="Cím Char"/>
    <w:basedOn w:val="Bekezdsalapbettpusa"/>
    <w:link w:val="Cm"/>
    <w:uiPriority w:val="1"/>
    <w:rsid w:val="00AA473F"/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TableParagraph">
    <w:name w:val="Table Paragraph"/>
    <w:basedOn w:val="Norml"/>
    <w:uiPriority w:val="1"/>
    <w:qFormat/>
    <w:rsid w:val="00AA473F"/>
    <w:pPr>
      <w:widowControl w:val="0"/>
      <w:autoSpaceDE w:val="0"/>
      <w:autoSpaceDN w:val="0"/>
    </w:pPr>
  </w:style>
  <w:style w:type="character" w:styleId="Hiperhivatkozs">
    <w:name w:val="Hyperlink"/>
    <w:basedOn w:val="Bekezdsalapbettpusa"/>
    <w:uiPriority w:val="99"/>
    <w:unhideWhenUsed/>
    <w:rsid w:val="00AA473F"/>
    <w:rPr>
      <w:color w:val="0563C1" w:themeColor="hyperlink"/>
      <w:u w:val="single"/>
    </w:rPr>
  </w:style>
  <w:style w:type="paragraph" w:styleId="Szvegtrzsbehzssal">
    <w:name w:val="Body Text Indent"/>
    <w:basedOn w:val="Norml"/>
    <w:link w:val="SzvegtrzsbehzssalChar"/>
    <w:unhideWhenUsed/>
    <w:rsid w:val="00866760"/>
    <w:pPr>
      <w:spacing w:after="120"/>
      <w:ind w:left="283"/>
    </w:pPr>
  </w:style>
  <w:style w:type="character" w:customStyle="1" w:styleId="SzvegtrzsbehzssalChar">
    <w:name w:val="Szövegtörzs behúzással Char"/>
    <w:basedOn w:val="Bekezdsalapbettpusa"/>
    <w:link w:val="Szvegtrzsbehzssal"/>
    <w:rsid w:val="00866760"/>
  </w:style>
  <w:style w:type="paragraph" w:styleId="Alcm">
    <w:name w:val="Subtitle"/>
    <w:basedOn w:val="Norml"/>
    <w:next w:val="Norml"/>
    <w:link w:val="AlcmChar"/>
    <w:qFormat/>
    <w:rsid w:val="00C539F2"/>
    <w:pPr>
      <w:overflowPunct w:val="0"/>
      <w:autoSpaceDE w:val="0"/>
      <w:autoSpaceDN w:val="0"/>
      <w:adjustRightInd w:val="0"/>
      <w:spacing w:after="60"/>
      <w:jc w:val="center"/>
      <w:textAlignment w:val="baseline"/>
      <w:outlineLvl w:val="1"/>
    </w:pPr>
    <w:rPr>
      <w:rFonts w:ascii="Calibri Light" w:hAnsi="Calibri Light"/>
    </w:rPr>
  </w:style>
  <w:style w:type="character" w:customStyle="1" w:styleId="AlcmChar">
    <w:name w:val="Alcím Char"/>
    <w:basedOn w:val="Bekezdsalapbettpusa"/>
    <w:link w:val="Alcm"/>
    <w:rsid w:val="00C539F2"/>
    <w:rPr>
      <w:rFonts w:ascii="Calibri Light" w:eastAsia="Times New Roman" w:hAnsi="Calibri Light" w:cs="Times New Roman"/>
      <w:sz w:val="24"/>
      <w:szCs w:val="24"/>
      <w:lang w:eastAsia="hu-HU"/>
    </w:rPr>
  </w:style>
  <w:style w:type="character" w:styleId="Kiemels2">
    <w:name w:val="Strong"/>
    <w:basedOn w:val="Bekezdsalapbettpusa"/>
    <w:qFormat/>
    <w:rsid w:val="00313175"/>
    <w:rPr>
      <w:b/>
      <w:bCs/>
    </w:rPr>
  </w:style>
  <w:style w:type="character" w:styleId="Lbjegyzet-hivatkozs">
    <w:name w:val="footnote reference"/>
    <w:semiHidden/>
    <w:rsid w:val="00D170BB"/>
    <w:rPr>
      <w:vertAlign w:val="superscript"/>
    </w:rPr>
  </w:style>
  <w:style w:type="paragraph" w:customStyle="1" w:styleId="Default">
    <w:name w:val="Default"/>
    <w:rsid w:val="005C7D10"/>
    <w:pPr>
      <w:suppressAutoHyphens/>
      <w:autoSpaceDE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zh-CN"/>
    </w:rPr>
  </w:style>
  <w:style w:type="paragraph" w:customStyle="1" w:styleId="Char">
    <w:name w:val="Char"/>
    <w:basedOn w:val="Norml"/>
    <w:rsid w:val="00F1441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har0">
    <w:name w:val="Char"/>
    <w:basedOn w:val="Norml"/>
    <w:rsid w:val="0038705D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Szvegtrzs2">
    <w:name w:val="Body Text 2"/>
    <w:basedOn w:val="Norml"/>
    <w:link w:val="Szvegtrzs2Char"/>
    <w:uiPriority w:val="99"/>
    <w:semiHidden/>
    <w:unhideWhenUsed/>
    <w:rsid w:val="00714290"/>
    <w:pPr>
      <w:spacing w:after="120" w:line="480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zvegtrzs2Char">
    <w:name w:val="Szövegtörzs 2 Char"/>
    <w:basedOn w:val="Bekezdsalapbettpusa"/>
    <w:link w:val="Szvegtrzs2"/>
    <w:uiPriority w:val="99"/>
    <w:semiHidden/>
    <w:rsid w:val="00714290"/>
  </w:style>
  <w:style w:type="paragraph" w:customStyle="1" w:styleId="Cmsor41">
    <w:name w:val="Címsor 41"/>
    <w:basedOn w:val="Cmsor1"/>
    <w:next w:val="Norml"/>
    <w:uiPriority w:val="9"/>
    <w:unhideWhenUsed/>
    <w:qFormat/>
    <w:rsid w:val="000749A5"/>
    <w:pPr>
      <w:widowControl/>
      <w:numPr>
        <w:numId w:val="2"/>
      </w:numPr>
      <w:tabs>
        <w:tab w:val="num" w:pos="360"/>
      </w:tabs>
      <w:autoSpaceDE/>
      <w:autoSpaceDN/>
      <w:ind w:left="0" w:firstLine="0"/>
      <w:contextualSpacing/>
      <w:jc w:val="both"/>
      <w:outlineLvl w:val="3"/>
    </w:pPr>
    <w:rPr>
      <w:rFonts w:ascii="Arial" w:eastAsia="Calibri" w:hAnsi="Arial" w:cs="Arial"/>
      <w:b w:val="0"/>
      <w:bCs w:val="0"/>
      <w:u w:val="single"/>
      <w:lang w:eastAsia="en-US"/>
    </w:rPr>
  </w:style>
  <w:style w:type="paragraph" w:customStyle="1" w:styleId="Char1">
    <w:name w:val="Char"/>
    <w:basedOn w:val="Norml"/>
    <w:rsid w:val="00E27DF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har2">
    <w:name w:val="Char"/>
    <w:basedOn w:val="Norml"/>
    <w:rsid w:val="00F02E5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har3">
    <w:name w:val="Char"/>
    <w:basedOn w:val="Norml"/>
    <w:rsid w:val="00930E0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51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0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8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968498-7594-4B45-AFB4-947C2A6D9F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247</Words>
  <Characters>1710</Characters>
  <Application>Microsoft Office Word</Application>
  <DocSecurity>0</DocSecurity>
  <Lines>14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Iroda522</dc:creator>
  <cp:keywords/>
  <dc:description/>
  <cp:lastModifiedBy>iroda-4141</cp:lastModifiedBy>
  <cp:revision>14</cp:revision>
  <cp:lastPrinted>2023-10-09T06:46:00Z</cp:lastPrinted>
  <dcterms:created xsi:type="dcterms:W3CDTF">2023-12-13T13:43:00Z</dcterms:created>
  <dcterms:modified xsi:type="dcterms:W3CDTF">2023-12-27T08:19:00Z</dcterms:modified>
</cp:coreProperties>
</file>